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3B5B3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тел.: +7 (495) 747-92-92,</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548C6" w:rsidRPr="000D67AD" w:rsidRDefault="009548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548C6" w:rsidRPr="000E457F" w:rsidRDefault="009548C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E457F">
                    <w:rPr>
                      <w:rFonts w:ascii="Helios" w:hAnsi="Helios"/>
                      <w:sz w:val="12"/>
                      <w:szCs w:val="12"/>
                      <w:lang w:val="en-US"/>
                    </w:rPr>
                    <w:t>-</w:t>
                  </w:r>
                  <w:r w:rsidRPr="000D67AD">
                    <w:rPr>
                      <w:rFonts w:ascii="Helios" w:hAnsi="Helios"/>
                      <w:sz w:val="12"/>
                      <w:szCs w:val="12"/>
                      <w:lang w:val="en-US"/>
                    </w:rPr>
                    <w:t>mail</w:t>
                  </w:r>
                  <w:proofErr w:type="gramEnd"/>
                  <w:r w:rsidRPr="000E457F">
                    <w:rPr>
                      <w:rFonts w:ascii="Helios" w:hAnsi="Helios"/>
                      <w:sz w:val="12"/>
                      <w:szCs w:val="12"/>
                      <w:lang w:val="en-US"/>
                    </w:rPr>
                    <w:t xml:space="preserve">: </w:t>
                  </w:r>
                  <w:hyperlink r:id="rId8" w:history="1">
                    <w:r w:rsidRPr="000D67AD">
                      <w:rPr>
                        <w:rFonts w:ascii="Helios" w:hAnsi="Helios"/>
                        <w:sz w:val="12"/>
                        <w:szCs w:val="12"/>
                        <w:lang w:val="en-US"/>
                      </w:rPr>
                      <w:t>posta</w:t>
                    </w:r>
                    <w:r w:rsidRPr="000E457F">
                      <w:rPr>
                        <w:rFonts w:ascii="Helios" w:hAnsi="Helios"/>
                        <w:sz w:val="12"/>
                        <w:szCs w:val="12"/>
                        <w:lang w:val="en-US"/>
                      </w:rPr>
                      <w:t>@</w:t>
                    </w:r>
                    <w:r w:rsidRPr="000D67AD">
                      <w:rPr>
                        <w:rFonts w:ascii="Helios" w:hAnsi="Helios"/>
                        <w:sz w:val="12"/>
                        <w:szCs w:val="12"/>
                        <w:lang w:val="en-US"/>
                      </w:rPr>
                      <w:t>mrsk</w:t>
                    </w:r>
                    <w:r w:rsidRPr="000E457F">
                      <w:rPr>
                        <w:rFonts w:ascii="Helios" w:hAnsi="Helios"/>
                        <w:sz w:val="12"/>
                        <w:szCs w:val="12"/>
                        <w:lang w:val="en-US"/>
                      </w:rPr>
                      <w:t>-1.</w:t>
                    </w:r>
                    <w:r w:rsidRPr="000D67AD">
                      <w:rPr>
                        <w:rFonts w:ascii="Helios" w:hAnsi="Helios"/>
                        <w:sz w:val="12"/>
                        <w:szCs w:val="12"/>
                        <w:lang w:val="en-US"/>
                      </w:rPr>
                      <w:t>ru</w:t>
                    </w:r>
                  </w:hyperlink>
                  <w:r w:rsidRPr="000E457F">
                    <w:rPr>
                      <w:rFonts w:ascii="Helios" w:hAnsi="Helios"/>
                      <w:sz w:val="12"/>
                      <w:szCs w:val="12"/>
                      <w:lang w:val="en-US"/>
                    </w:rPr>
                    <w:t xml:space="preserve">, </w:t>
                  </w:r>
                  <w:hyperlink r:id="rId9" w:history="1">
                    <w:r w:rsidRPr="000D67AD">
                      <w:rPr>
                        <w:rFonts w:ascii="Helios" w:hAnsi="Helios"/>
                        <w:sz w:val="12"/>
                        <w:szCs w:val="12"/>
                        <w:lang w:val="en-US"/>
                      </w:rPr>
                      <w:t>www</w:t>
                    </w:r>
                    <w:r w:rsidRPr="000E457F">
                      <w:rPr>
                        <w:rFonts w:ascii="Helios" w:hAnsi="Helios"/>
                        <w:sz w:val="12"/>
                        <w:szCs w:val="12"/>
                        <w:lang w:val="en-US"/>
                      </w:rPr>
                      <w:t>.</w:t>
                    </w:r>
                    <w:r w:rsidRPr="000D67AD">
                      <w:rPr>
                        <w:rFonts w:ascii="Helios" w:hAnsi="Helios"/>
                        <w:sz w:val="12"/>
                        <w:szCs w:val="12"/>
                        <w:lang w:val="en-US"/>
                      </w:rPr>
                      <w:t>mrsk</w:t>
                    </w:r>
                    <w:r w:rsidRPr="000E457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3E198A">
        <w:rPr>
          <w:sz w:val="24"/>
          <w:szCs w:val="24"/>
        </w:rPr>
        <w:t>5</w:t>
      </w:r>
      <w:r w:rsidRPr="00D43999">
        <w:rPr>
          <w:sz w:val="24"/>
          <w:szCs w:val="24"/>
        </w:rPr>
        <w:t xml:space="preserve">» </w:t>
      </w:r>
      <w:r w:rsidR="003E198A">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ED50E3">
        <w:rPr>
          <w:b/>
          <w:kern w:val="36"/>
          <w:sz w:val="24"/>
          <w:szCs w:val="24"/>
        </w:rPr>
        <w:t>1</w:t>
      </w:r>
      <w:r w:rsidR="003E198A">
        <w:rPr>
          <w:b/>
          <w:kern w:val="36"/>
          <w:sz w:val="24"/>
          <w:szCs w:val="24"/>
        </w:rPr>
        <w:t>6</w:t>
      </w:r>
      <w:r w:rsidR="00696C96">
        <w:rPr>
          <w:b/>
          <w:kern w:val="36"/>
          <w:sz w:val="24"/>
          <w:szCs w:val="24"/>
        </w:rPr>
        <w:t>5</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Pr>
          <w:b/>
          <w:kern w:val="36"/>
          <w:sz w:val="24"/>
          <w:szCs w:val="24"/>
        </w:rPr>
        <w:t>1</w:t>
      </w:r>
      <w:r w:rsidR="00695918">
        <w:rPr>
          <w:b/>
          <w:kern w:val="36"/>
          <w:sz w:val="24"/>
          <w:szCs w:val="24"/>
        </w:rPr>
        <w:t>5</w:t>
      </w:r>
      <w:r w:rsidRPr="00D43999">
        <w:rPr>
          <w:b/>
          <w:kern w:val="36"/>
          <w:sz w:val="24"/>
          <w:szCs w:val="24"/>
        </w:rPr>
        <w:t xml:space="preserve">» </w:t>
      </w:r>
      <w:r w:rsidR="003E198A">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E198A" w:rsidRPr="003E198A">
        <w:rPr>
          <w:b/>
          <w:sz w:val="24"/>
          <w:szCs w:val="24"/>
        </w:rPr>
        <w:t>Договора</w:t>
      </w:r>
      <w:proofErr w:type="gramEnd"/>
      <w:r w:rsidR="003E198A" w:rsidRPr="003E198A">
        <w:rPr>
          <w:b/>
          <w:sz w:val="24"/>
          <w:szCs w:val="24"/>
        </w:rPr>
        <w:t xml:space="preserve"> на выполнение работ по ремонту кранов и АГП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3B5B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B5B36">
        <w:rPr>
          <w:noProof/>
        </w:rPr>
        <w:fldChar w:fldCharType="begin"/>
      </w:r>
      <w:r>
        <w:rPr>
          <w:noProof/>
        </w:rPr>
        <w:instrText xml:space="preserve"> PAGEREF _Toc441131695 \h </w:instrText>
      </w:r>
      <w:r w:rsidR="003B5B36">
        <w:rPr>
          <w:noProof/>
        </w:rPr>
      </w:r>
      <w:r w:rsidR="003B5B36">
        <w:rPr>
          <w:noProof/>
        </w:rPr>
        <w:fldChar w:fldCharType="separate"/>
      </w:r>
      <w:r w:rsidR="000276AB">
        <w:rPr>
          <w:noProof/>
        </w:rPr>
        <w:t>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B5B36">
        <w:rPr>
          <w:noProof/>
        </w:rPr>
        <w:fldChar w:fldCharType="begin"/>
      </w:r>
      <w:r>
        <w:rPr>
          <w:noProof/>
        </w:rPr>
        <w:instrText xml:space="preserve"> PAGEREF _Toc441131696 \h </w:instrText>
      </w:r>
      <w:r w:rsidR="003B5B36">
        <w:rPr>
          <w:noProof/>
        </w:rPr>
      </w:r>
      <w:r w:rsidR="003B5B36">
        <w:rPr>
          <w:noProof/>
        </w:rPr>
        <w:fldChar w:fldCharType="separate"/>
      </w:r>
      <w:r w:rsidR="000276AB">
        <w:rPr>
          <w:noProof/>
        </w:rPr>
        <w:t>5</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B5B36">
        <w:rPr>
          <w:noProof/>
        </w:rPr>
        <w:fldChar w:fldCharType="begin"/>
      </w:r>
      <w:r>
        <w:rPr>
          <w:noProof/>
        </w:rPr>
        <w:instrText xml:space="preserve"> PAGEREF _Toc441131697 \h </w:instrText>
      </w:r>
      <w:r w:rsidR="003B5B36">
        <w:rPr>
          <w:noProof/>
        </w:rPr>
      </w:r>
      <w:r w:rsidR="003B5B36">
        <w:rPr>
          <w:noProof/>
        </w:rPr>
        <w:fldChar w:fldCharType="separate"/>
      </w:r>
      <w:r w:rsidR="000276AB">
        <w:rPr>
          <w:noProof/>
        </w:rPr>
        <w:t>6</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B5B36">
        <w:rPr>
          <w:noProof/>
        </w:rPr>
        <w:fldChar w:fldCharType="begin"/>
      </w:r>
      <w:r>
        <w:rPr>
          <w:noProof/>
        </w:rPr>
        <w:instrText xml:space="preserve"> PAGEREF _Toc441131698 \h </w:instrText>
      </w:r>
      <w:r w:rsidR="003B5B36">
        <w:rPr>
          <w:noProof/>
        </w:rPr>
      </w:r>
      <w:r w:rsidR="003B5B36">
        <w:rPr>
          <w:noProof/>
        </w:rPr>
        <w:fldChar w:fldCharType="separate"/>
      </w:r>
      <w:r w:rsidR="000276AB">
        <w:rPr>
          <w:noProof/>
        </w:rPr>
        <w:t>6</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B5B36">
        <w:rPr>
          <w:noProof/>
        </w:rPr>
        <w:fldChar w:fldCharType="begin"/>
      </w:r>
      <w:r>
        <w:rPr>
          <w:noProof/>
        </w:rPr>
        <w:instrText xml:space="preserve"> PAGEREF _Toc441131699 \h </w:instrText>
      </w:r>
      <w:r w:rsidR="003B5B36">
        <w:rPr>
          <w:noProof/>
        </w:rPr>
      </w:r>
      <w:r w:rsidR="003B5B36">
        <w:rPr>
          <w:noProof/>
        </w:rPr>
        <w:fldChar w:fldCharType="separate"/>
      </w:r>
      <w:r w:rsidR="000276AB">
        <w:rPr>
          <w:noProof/>
        </w:rPr>
        <w:t>7</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3B5B36">
        <w:rPr>
          <w:noProof/>
        </w:rPr>
        <w:fldChar w:fldCharType="begin"/>
      </w:r>
      <w:r>
        <w:rPr>
          <w:noProof/>
        </w:rPr>
        <w:instrText xml:space="preserve"> PAGEREF _Toc441131700 \h </w:instrText>
      </w:r>
      <w:r w:rsidR="003B5B36">
        <w:rPr>
          <w:noProof/>
        </w:rPr>
      </w:r>
      <w:r w:rsidR="003B5B36">
        <w:rPr>
          <w:noProof/>
        </w:rPr>
        <w:fldChar w:fldCharType="separate"/>
      </w:r>
      <w:r w:rsidR="000276AB">
        <w:rPr>
          <w:noProof/>
        </w:rPr>
        <w:t>8</w:t>
      </w:r>
      <w:r w:rsidR="003B5B3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3B5B36">
        <w:rPr>
          <w:noProof/>
        </w:rPr>
        <w:fldChar w:fldCharType="begin"/>
      </w:r>
      <w:r>
        <w:rPr>
          <w:noProof/>
        </w:rPr>
        <w:instrText xml:space="preserve"> PAGEREF _Toc441131707 \h </w:instrText>
      </w:r>
      <w:r w:rsidR="003B5B36">
        <w:rPr>
          <w:noProof/>
        </w:rPr>
      </w:r>
      <w:r w:rsidR="003B5B36">
        <w:rPr>
          <w:noProof/>
        </w:rPr>
        <w:fldChar w:fldCharType="separate"/>
      </w:r>
      <w:r w:rsidR="000276AB">
        <w:rPr>
          <w:noProof/>
        </w:rPr>
        <w:t>9</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B5B36">
        <w:rPr>
          <w:noProof/>
        </w:rPr>
        <w:fldChar w:fldCharType="begin"/>
      </w:r>
      <w:r>
        <w:rPr>
          <w:noProof/>
        </w:rPr>
        <w:instrText xml:space="preserve"> PAGEREF _Toc441131708 \h </w:instrText>
      </w:r>
      <w:r w:rsidR="003B5B36">
        <w:rPr>
          <w:noProof/>
        </w:rPr>
      </w:r>
      <w:r w:rsidR="003B5B36">
        <w:rPr>
          <w:noProof/>
        </w:rPr>
        <w:fldChar w:fldCharType="separate"/>
      </w:r>
      <w:r w:rsidR="000276AB">
        <w:rPr>
          <w:noProof/>
        </w:rPr>
        <w:t>9</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3B5B36">
        <w:rPr>
          <w:noProof/>
        </w:rPr>
        <w:fldChar w:fldCharType="begin"/>
      </w:r>
      <w:r>
        <w:rPr>
          <w:noProof/>
        </w:rPr>
        <w:instrText xml:space="preserve"> PAGEREF _Toc441131712 \h </w:instrText>
      </w:r>
      <w:r w:rsidR="003B5B36">
        <w:rPr>
          <w:noProof/>
        </w:rPr>
      </w:r>
      <w:r w:rsidR="003B5B36">
        <w:rPr>
          <w:noProof/>
        </w:rPr>
        <w:fldChar w:fldCharType="separate"/>
      </w:r>
      <w:r w:rsidR="000276AB">
        <w:rPr>
          <w:noProof/>
        </w:rPr>
        <w:t>9</w:t>
      </w:r>
      <w:r w:rsidR="003B5B3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B5B36">
        <w:rPr>
          <w:noProof/>
        </w:rPr>
        <w:fldChar w:fldCharType="begin"/>
      </w:r>
      <w:r>
        <w:rPr>
          <w:noProof/>
        </w:rPr>
        <w:instrText xml:space="preserve"> PAGEREF _Toc441131716 \h </w:instrText>
      </w:r>
      <w:r w:rsidR="003B5B36">
        <w:rPr>
          <w:noProof/>
        </w:rPr>
      </w:r>
      <w:r w:rsidR="003B5B36">
        <w:rPr>
          <w:noProof/>
        </w:rPr>
        <w:fldChar w:fldCharType="separate"/>
      </w:r>
      <w:r w:rsidR="000276AB">
        <w:rPr>
          <w:noProof/>
        </w:rPr>
        <w:t>12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B5B36">
        <w:rPr>
          <w:noProof/>
        </w:rPr>
        <w:fldChar w:fldCharType="begin"/>
      </w:r>
      <w:r>
        <w:rPr>
          <w:noProof/>
        </w:rPr>
        <w:instrText xml:space="preserve"> PAGEREF _Toc441131717 \h </w:instrText>
      </w:r>
      <w:r w:rsidR="003B5B36">
        <w:rPr>
          <w:noProof/>
        </w:rPr>
      </w:r>
      <w:r w:rsidR="003B5B36">
        <w:rPr>
          <w:noProof/>
        </w:rPr>
        <w:fldChar w:fldCharType="separate"/>
      </w:r>
      <w:r w:rsidR="000276AB">
        <w:rPr>
          <w:noProof/>
        </w:rPr>
        <w:t>12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B5B36">
        <w:rPr>
          <w:noProof/>
        </w:rPr>
        <w:fldChar w:fldCharType="begin"/>
      </w:r>
      <w:r>
        <w:rPr>
          <w:noProof/>
        </w:rPr>
        <w:instrText xml:space="preserve"> PAGEREF _Toc441131720 \h </w:instrText>
      </w:r>
      <w:r w:rsidR="003B5B36">
        <w:rPr>
          <w:noProof/>
        </w:rPr>
      </w:r>
      <w:r w:rsidR="003B5B36">
        <w:rPr>
          <w:noProof/>
        </w:rPr>
        <w:fldChar w:fldCharType="separate"/>
      </w:r>
      <w:r w:rsidR="000276AB">
        <w:rPr>
          <w:noProof/>
        </w:rPr>
        <w:t>12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B5B36">
        <w:rPr>
          <w:noProof/>
        </w:rPr>
        <w:fldChar w:fldCharType="begin"/>
      </w:r>
      <w:r>
        <w:rPr>
          <w:noProof/>
        </w:rPr>
        <w:instrText xml:space="preserve"> PAGEREF _Toc441131721 \h </w:instrText>
      </w:r>
      <w:r w:rsidR="003B5B36">
        <w:rPr>
          <w:noProof/>
        </w:rPr>
      </w:r>
      <w:r w:rsidR="003B5B36">
        <w:rPr>
          <w:noProof/>
        </w:rPr>
        <w:fldChar w:fldCharType="separate"/>
      </w:r>
      <w:r w:rsidR="000276AB">
        <w:rPr>
          <w:noProof/>
        </w:rPr>
        <w:t>13</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B5B36">
        <w:rPr>
          <w:noProof/>
        </w:rPr>
        <w:fldChar w:fldCharType="begin"/>
      </w:r>
      <w:r>
        <w:rPr>
          <w:noProof/>
        </w:rPr>
        <w:instrText xml:space="preserve"> PAGEREF _Toc441131736 \h </w:instrText>
      </w:r>
      <w:r w:rsidR="003B5B36">
        <w:rPr>
          <w:noProof/>
        </w:rPr>
      </w:r>
      <w:r w:rsidR="003B5B36">
        <w:rPr>
          <w:noProof/>
        </w:rPr>
        <w:fldChar w:fldCharType="separate"/>
      </w:r>
      <w:r w:rsidR="000276AB">
        <w:rPr>
          <w:noProof/>
        </w:rPr>
        <w:t>30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B5B36">
        <w:rPr>
          <w:noProof/>
        </w:rPr>
        <w:fldChar w:fldCharType="begin"/>
      </w:r>
      <w:r>
        <w:rPr>
          <w:noProof/>
        </w:rPr>
        <w:instrText xml:space="preserve"> PAGEREF _Toc441131739 \h </w:instrText>
      </w:r>
      <w:r w:rsidR="003B5B36">
        <w:rPr>
          <w:noProof/>
        </w:rPr>
      </w:r>
      <w:r w:rsidR="003B5B36">
        <w:rPr>
          <w:noProof/>
        </w:rPr>
        <w:fldChar w:fldCharType="separate"/>
      </w:r>
      <w:r w:rsidR="000276AB">
        <w:rPr>
          <w:noProof/>
        </w:rPr>
        <w:t>30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B5B36">
        <w:rPr>
          <w:noProof/>
        </w:rPr>
        <w:fldChar w:fldCharType="begin"/>
      </w:r>
      <w:r>
        <w:rPr>
          <w:noProof/>
        </w:rPr>
        <w:instrText xml:space="preserve"> PAGEREF _Toc441131740 \h </w:instrText>
      </w:r>
      <w:r w:rsidR="003B5B36">
        <w:rPr>
          <w:noProof/>
        </w:rPr>
      </w:r>
      <w:r w:rsidR="003B5B36">
        <w:rPr>
          <w:noProof/>
        </w:rPr>
        <w:fldChar w:fldCharType="separate"/>
      </w:r>
      <w:r w:rsidR="000276AB">
        <w:rPr>
          <w:noProof/>
        </w:rPr>
        <w:t>30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B5B36">
        <w:rPr>
          <w:noProof/>
        </w:rPr>
        <w:fldChar w:fldCharType="begin"/>
      </w:r>
      <w:r>
        <w:rPr>
          <w:noProof/>
        </w:rPr>
        <w:instrText xml:space="preserve"> PAGEREF _Toc441131745 \h </w:instrText>
      </w:r>
      <w:r w:rsidR="003B5B36">
        <w:rPr>
          <w:noProof/>
        </w:rPr>
      </w:r>
      <w:r w:rsidR="003B5B36">
        <w:rPr>
          <w:noProof/>
        </w:rPr>
        <w:fldChar w:fldCharType="separate"/>
      </w:r>
      <w:r w:rsidR="000276AB">
        <w:rPr>
          <w:noProof/>
        </w:rPr>
        <w:t>33</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B5B36">
        <w:rPr>
          <w:noProof/>
        </w:rPr>
        <w:fldChar w:fldCharType="begin"/>
      </w:r>
      <w:r>
        <w:rPr>
          <w:noProof/>
        </w:rPr>
        <w:instrText xml:space="preserve"> PAGEREF _Toc441131746 \h </w:instrText>
      </w:r>
      <w:r w:rsidR="003B5B36">
        <w:rPr>
          <w:noProof/>
        </w:rPr>
      </w:r>
      <w:r w:rsidR="003B5B36">
        <w:rPr>
          <w:noProof/>
        </w:rPr>
        <w:fldChar w:fldCharType="separate"/>
      </w:r>
      <w:r w:rsidR="000276AB">
        <w:rPr>
          <w:noProof/>
        </w:rPr>
        <w:t>34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B5B36">
        <w:rPr>
          <w:noProof/>
        </w:rPr>
        <w:fldChar w:fldCharType="begin"/>
      </w:r>
      <w:r>
        <w:rPr>
          <w:noProof/>
        </w:rPr>
        <w:instrText xml:space="preserve"> PAGEREF _Toc441131747 \h </w:instrText>
      </w:r>
      <w:r w:rsidR="003B5B36">
        <w:rPr>
          <w:noProof/>
        </w:rPr>
      </w:r>
      <w:r w:rsidR="003B5B36">
        <w:rPr>
          <w:noProof/>
        </w:rPr>
        <w:fldChar w:fldCharType="separate"/>
      </w:r>
      <w:r w:rsidR="000276AB">
        <w:rPr>
          <w:noProof/>
        </w:rPr>
        <w:t>34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B5B36">
        <w:rPr>
          <w:noProof/>
        </w:rPr>
        <w:fldChar w:fldCharType="begin"/>
      </w:r>
      <w:r>
        <w:rPr>
          <w:noProof/>
        </w:rPr>
        <w:instrText xml:space="preserve"> PAGEREF _Toc441131748 \h </w:instrText>
      </w:r>
      <w:r w:rsidR="003B5B36">
        <w:rPr>
          <w:noProof/>
        </w:rPr>
      </w:r>
      <w:r w:rsidR="003B5B36">
        <w:rPr>
          <w:noProof/>
        </w:rPr>
        <w:fldChar w:fldCharType="separate"/>
      </w:r>
      <w:r w:rsidR="000276AB">
        <w:rPr>
          <w:noProof/>
        </w:rPr>
        <w:t>34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B5B36">
        <w:rPr>
          <w:noProof/>
        </w:rPr>
        <w:fldChar w:fldCharType="begin"/>
      </w:r>
      <w:r>
        <w:rPr>
          <w:noProof/>
        </w:rPr>
        <w:instrText xml:space="preserve"> PAGEREF _Toc441131749 \h </w:instrText>
      </w:r>
      <w:r w:rsidR="003B5B36">
        <w:rPr>
          <w:noProof/>
        </w:rPr>
      </w:r>
      <w:r w:rsidR="003B5B36">
        <w:rPr>
          <w:noProof/>
        </w:rPr>
        <w:fldChar w:fldCharType="separate"/>
      </w:r>
      <w:r w:rsidR="000276AB">
        <w:rPr>
          <w:noProof/>
        </w:rPr>
        <w:t>35</w:t>
      </w:r>
      <w:r w:rsidR="003B5B3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B5B36">
        <w:rPr>
          <w:noProof/>
        </w:rPr>
        <w:fldChar w:fldCharType="begin"/>
      </w:r>
      <w:r>
        <w:rPr>
          <w:noProof/>
        </w:rPr>
        <w:instrText xml:space="preserve"> PAGEREF _Toc441131750 \h </w:instrText>
      </w:r>
      <w:r w:rsidR="003B5B36">
        <w:rPr>
          <w:noProof/>
        </w:rPr>
      </w:r>
      <w:r w:rsidR="003B5B36">
        <w:rPr>
          <w:noProof/>
        </w:rPr>
        <w:fldChar w:fldCharType="separate"/>
      </w:r>
      <w:r w:rsidR="000276AB">
        <w:rPr>
          <w:noProof/>
        </w:rPr>
        <w:t>37</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B5B36">
        <w:rPr>
          <w:noProof/>
        </w:rPr>
        <w:fldChar w:fldCharType="begin"/>
      </w:r>
      <w:r>
        <w:rPr>
          <w:noProof/>
        </w:rPr>
        <w:instrText xml:space="preserve"> PAGEREF _Toc441131751 \h </w:instrText>
      </w:r>
      <w:r w:rsidR="003B5B36">
        <w:rPr>
          <w:noProof/>
        </w:rPr>
      </w:r>
      <w:r w:rsidR="003B5B36">
        <w:rPr>
          <w:noProof/>
        </w:rPr>
        <w:fldChar w:fldCharType="separate"/>
      </w:r>
      <w:r w:rsidR="000276AB">
        <w:rPr>
          <w:noProof/>
        </w:rPr>
        <w:t>37</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B5B36">
        <w:rPr>
          <w:noProof/>
        </w:rPr>
        <w:fldChar w:fldCharType="begin"/>
      </w:r>
      <w:r>
        <w:rPr>
          <w:noProof/>
        </w:rPr>
        <w:instrText xml:space="preserve"> PAGEREF _Toc441131753 \h </w:instrText>
      </w:r>
      <w:r w:rsidR="003B5B36">
        <w:rPr>
          <w:noProof/>
        </w:rPr>
      </w:r>
      <w:r w:rsidR="003B5B36">
        <w:rPr>
          <w:noProof/>
        </w:rPr>
        <w:fldChar w:fldCharType="separate"/>
      </w:r>
      <w:r w:rsidR="000276AB">
        <w:rPr>
          <w:noProof/>
        </w:rPr>
        <w:t>37</w:t>
      </w:r>
      <w:r w:rsidR="003B5B36">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B5B36">
        <w:rPr>
          <w:noProof/>
        </w:rPr>
        <w:fldChar w:fldCharType="begin"/>
      </w:r>
      <w:r>
        <w:rPr>
          <w:noProof/>
        </w:rPr>
        <w:instrText xml:space="preserve"> PAGEREF _Toc441131755 \h </w:instrText>
      </w:r>
      <w:r w:rsidR="003B5B36">
        <w:rPr>
          <w:noProof/>
        </w:rPr>
      </w:r>
      <w:r w:rsidR="003B5B36">
        <w:rPr>
          <w:noProof/>
        </w:rPr>
        <w:fldChar w:fldCharType="separate"/>
      </w:r>
      <w:r w:rsidR="000276AB">
        <w:rPr>
          <w:noProof/>
        </w:rPr>
        <w:t>38</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B5B36">
        <w:rPr>
          <w:noProof/>
        </w:rPr>
        <w:fldChar w:fldCharType="begin"/>
      </w:r>
      <w:r>
        <w:rPr>
          <w:noProof/>
        </w:rPr>
        <w:instrText xml:space="preserve"> PAGEREF _Toc441131756 \h </w:instrText>
      </w:r>
      <w:r w:rsidR="003B5B36">
        <w:rPr>
          <w:noProof/>
        </w:rPr>
      </w:r>
      <w:r w:rsidR="003B5B36">
        <w:rPr>
          <w:noProof/>
        </w:rPr>
        <w:fldChar w:fldCharType="separate"/>
      </w:r>
      <w:r w:rsidR="000276AB">
        <w:rPr>
          <w:noProof/>
        </w:rPr>
        <w:t>38</w:t>
      </w:r>
      <w:r w:rsidR="003B5B3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B5B36">
        <w:rPr>
          <w:noProof/>
        </w:rPr>
        <w:fldChar w:fldCharType="begin"/>
      </w:r>
      <w:r>
        <w:rPr>
          <w:noProof/>
        </w:rPr>
        <w:instrText xml:space="preserve"> PAGEREF _Toc441131757 \h </w:instrText>
      </w:r>
      <w:r w:rsidR="003B5B36">
        <w:rPr>
          <w:noProof/>
        </w:rPr>
      </w:r>
      <w:r w:rsidR="003B5B36">
        <w:rPr>
          <w:noProof/>
        </w:rPr>
        <w:fldChar w:fldCharType="separate"/>
      </w:r>
      <w:r w:rsidR="000276AB">
        <w:rPr>
          <w:noProof/>
        </w:rPr>
        <w:t>38</w:t>
      </w:r>
      <w:r w:rsidR="003B5B3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B5B36">
        <w:rPr>
          <w:noProof/>
        </w:rPr>
        <w:fldChar w:fldCharType="begin"/>
      </w:r>
      <w:r>
        <w:rPr>
          <w:noProof/>
        </w:rPr>
        <w:instrText xml:space="preserve"> PAGEREF _Toc441131759 \h </w:instrText>
      </w:r>
      <w:r w:rsidR="003B5B36">
        <w:rPr>
          <w:noProof/>
        </w:rPr>
      </w:r>
      <w:r w:rsidR="003B5B36">
        <w:rPr>
          <w:noProof/>
        </w:rPr>
        <w:fldChar w:fldCharType="separate"/>
      </w:r>
      <w:r w:rsidR="000276AB">
        <w:rPr>
          <w:noProof/>
        </w:rPr>
        <w:t>42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3B5B36">
        <w:rPr>
          <w:noProof/>
        </w:rPr>
        <w:fldChar w:fldCharType="begin"/>
      </w:r>
      <w:r>
        <w:rPr>
          <w:noProof/>
        </w:rPr>
        <w:instrText xml:space="preserve"> PAGEREF _Toc441131761 \h </w:instrText>
      </w:r>
      <w:r w:rsidR="003B5B36">
        <w:rPr>
          <w:noProof/>
        </w:rPr>
      </w:r>
      <w:r w:rsidR="003B5B36">
        <w:rPr>
          <w:noProof/>
        </w:rPr>
        <w:fldChar w:fldCharType="separate"/>
      </w:r>
      <w:r w:rsidR="000276AB">
        <w:rPr>
          <w:noProof/>
        </w:rPr>
        <w:t>44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3B5B36">
        <w:rPr>
          <w:noProof/>
        </w:rPr>
        <w:fldChar w:fldCharType="begin"/>
      </w:r>
      <w:r>
        <w:rPr>
          <w:noProof/>
        </w:rPr>
        <w:instrText xml:space="preserve"> PAGEREF _Toc441131764 \h </w:instrText>
      </w:r>
      <w:r w:rsidR="003B5B36">
        <w:rPr>
          <w:noProof/>
        </w:rPr>
      </w:r>
      <w:r w:rsidR="003B5B36">
        <w:rPr>
          <w:noProof/>
        </w:rPr>
        <w:fldChar w:fldCharType="separate"/>
      </w:r>
      <w:r w:rsidR="000276AB">
        <w:rPr>
          <w:noProof/>
        </w:rPr>
        <w:t>48</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B5B36">
        <w:rPr>
          <w:noProof/>
        </w:rPr>
        <w:fldChar w:fldCharType="begin"/>
      </w:r>
      <w:r>
        <w:rPr>
          <w:noProof/>
        </w:rPr>
        <w:instrText xml:space="preserve"> PAGEREF _Toc441131767 \h </w:instrText>
      </w:r>
      <w:r w:rsidR="003B5B36">
        <w:rPr>
          <w:noProof/>
        </w:rPr>
      </w:r>
      <w:r w:rsidR="003B5B36">
        <w:rPr>
          <w:noProof/>
        </w:rPr>
        <w:fldChar w:fldCharType="separate"/>
      </w:r>
      <w:r w:rsidR="000276AB">
        <w:rPr>
          <w:noProof/>
        </w:rPr>
        <w:t>50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B5B36">
        <w:rPr>
          <w:noProof/>
        </w:rPr>
        <w:fldChar w:fldCharType="begin"/>
      </w:r>
      <w:r>
        <w:rPr>
          <w:noProof/>
        </w:rPr>
        <w:instrText xml:space="preserve"> PAGEREF _Toc441131770 \h </w:instrText>
      </w:r>
      <w:r w:rsidR="003B5B36">
        <w:rPr>
          <w:noProof/>
        </w:rPr>
      </w:r>
      <w:r w:rsidR="003B5B36">
        <w:rPr>
          <w:noProof/>
        </w:rPr>
        <w:fldChar w:fldCharType="separate"/>
      </w:r>
      <w:r w:rsidR="000276AB">
        <w:rPr>
          <w:noProof/>
        </w:rPr>
        <w:t>52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3B5B36">
        <w:rPr>
          <w:noProof/>
        </w:rPr>
        <w:fldChar w:fldCharType="begin"/>
      </w:r>
      <w:r>
        <w:rPr>
          <w:noProof/>
        </w:rPr>
        <w:instrText xml:space="preserve"> PAGEREF _Toc441131773 \h </w:instrText>
      </w:r>
      <w:r w:rsidR="003B5B36">
        <w:rPr>
          <w:noProof/>
        </w:rPr>
      </w:r>
      <w:r w:rsidR="003B5B36">
        <w:rPr>
          <w:noProof/>
        </w:rPr>
        <w:fldChar w:fldCharType="separate"/>
      </w:r>
      <w:r w:rsidR="000276AB">
        <w:rPr>
          <w:noProof/>
        </w:rPr>
        <w:t>54</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B5B36">
        <w:rPr>
          <w:noProof/>
        </w:rPr>
        <w:fldChar w:fldCharType="begin"/>
      </w:r>
      <w:r>
        <w:rPr>
          <w:noProof/>
        </w:rPr>
        <w:instrText xml:space="preserve"> PAGEREF _Toc441131776 \h </w:instrText>
      </w:r>
      <w:r w:rsidR="003B5B36">
        <w:rPr>
          <w:noProof/>
        </w:rPr>
      </w:r>
      <w:r w:rsidR="003B5B36">
        <w:rPr>
          <w:noProof/>
        </w:rPr>
        <w:fldChar w:fldCharType="separate"/>
      </w:r>
      <w:r w:rsidR="000276AB">
        <w:rPr>
          <w:noProof/>
        </w:rPr>
        <w:t>56</w:t>
      </w:r>
      <w:r w:rsidR="003B5B3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3B5B36">
        <w:rPr>
          <w:noProof/>
        </w:rPr>
        <w:fldChar w:fldCharType="begin"/>
      </w:r>
      <w:r>
        <w:rPr>
          <w:noProof/>
        </w:rPr>
        <w:instrText xml:space="preserve"> PAGEREF _Toc441131777 \h </w:instrText>
      </w:r>
      <w:r w:rsidR="003B5B36">
        <w:rPr>
          <w:noProof/>
        </w:rPr>
      </w:r>
      <w:r w:rsidR="003B5B36">
        <w:rPr>
          <w:noProof/>
        </w:rPr>
        <w:fldChar w:fldCharType="separate"/>
      </w:r>
      <w:r w:rsidR="000276AB">
        <w:rPr>
          <w:noProof/>
        </w:rPr>
        <w:t>56</w:t>
      </w:r>
      <w:r w:rsidR="003B5B36">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B5B36">
        <w:rPr>
          <w:noProof/>
        </w:rPr>
        <w:fldChar w:fldCharType="begin"/>
      </w:r>
      <w:r>
        <w:rPr>
          <w:noProof/>
        </w:rPr>
        <w:instrText xml:space="preserve"> PAGEREF _Toc441131778 \h </w:instrText>
      </w:r>
      <w:r w:rsidR="003B5B36">
        <w:rPr>
          <w:noProof/>
        </w:rPr>
      </w:r>
      <w:r w:rsidR="003B5B36">
        <w:rPr>
          <w:noProof/>
        </w:rPr>
        <w:fldChar w:fldCharType="separate"/>
      </w:r>
      <w:r w:rsidR="000276AB">
        <w:rPr>
          <w:noProof/>
        </w:rPr>
        <w:t>58</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B5B36">
        <w:rPr>
          <w:noProof/>
        </w:rPr>
        <w:fldChar w:fldCharType="begin"/>
      </w:r>
      <w:r>
        <w:rPr>
          <w:noProof/>
        </w:rPr>
        <w:instrText xml:space="preserve"> PAGEREF _Toc441131780 \h </w:instrText>
      </w:r>
      <w:r w:rsidR="003B5B36">
        <w:rPr>
          <w:noProof/>
        </w:rPr>
      </w:r>
      <w:r w:rsidR="003B5B36">
        <w:rPr>
          <w:noProof/>
        </w:rPr>
        <w:fldChar w:fldCharType="separate"/>
      </w:r>
      <w:r w:rsidR="000276AB">
        <w:rPr>
          <w:noProof/>
        </w:rPr>
        <w:t>62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B5B36">
        <w:rPr>
          <w:noProof/>
        </w:rPr>
        <w:fldChar w:fldCharType="begin"/>
      </w:r>
      <w:r>
        <w:rPr>
          <w:noProof/>
        </w:rPr>
        <w:instrText xml:space="preserve"> PAGEREF _Toc441131783 \h </w:instrText>
      </w:r>
      <w:r w:rsidR="003B5B36">
        <w:rPr>
          <w:noProof/>
        </w:rPr>
      </w:r>
      <w:r w:rsidR="003B5B36">
        <w:rPr>
          <w:noProof/>
        </w:rPr>
        <w:fldChar w:fldCharType="separate"/>
      </w:r>
      <w:r w:rsidR="000276AB">
        <w:rPr>
          <w:noProof/>
        </w:rPr>
        <w:t>65</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B5B36">
        <w:rPr>
          <w:noProof/>
        </w:rPr>
        <w:fldChar w:fldCharType="begin"/>
      </w:r>
      <w:r>
        <w:rPr>
          <w:noProof/>
        </w:rPr>
        <w:instrText xml:space="preserve"> PAGEREF _Toc441131786 \h </w:instrText>
      </w:r>
      <w:r w:rsidR="003B5B36">
        <w:rPr>
          <w:noProof/>
        </w:rPr>
      </w:r>
      <w:r w:rsidR="003B5B36">
        <w:rPr>
          <w:noProof/>
        </w:rPr>
        <w:fldChar w:fldCharType="separate"/>
      </w:r>
      <w:r w:rsidR="000276AB">
        <w:rPr>
          <w:noProof/>
        </w:rPr>
        <w:t>67</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B5B36">
        <w:rPr>
          <w:noProof/>
        </w:rPr>
        <w:fldChar w:fldCharType="begin"/>
      </w:r>
      <w:r>
        <w:rPr>
          <w:noProof/>
        </w:rPr>
        <w:instrText xml:space="preserve"> PAGEREF _Toc441131789 \h </w:instrText>
      </w:r>
      <w:r w:rsidR="003B5B36">
        <w:rPr>
          <w:noProof/>
        </w:rPr>
      </w:r>
      <w:r w:rsidR="003B5B36">
        <w:rPr>
          <w:noProof/>
        </w:rPr>
        <w:fldChar w:fldCharType="separate"/>
      </w:r>
      <w:r w:rsidR="000276AB">
        <w:rPr>
          <w:noProof/>
        </w:rPr>
        <w:t>70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B5B36">
        <w:rPr>
          <w:noProof/>
        </w:rPr>
        <w:fldChar w:fldCharType="begin"/>
      </w:r>
      <w:r>
        <w:rPr>
          <w:noProof/>
        </w:rPr>
        <w:instrText xml:space="preserve"> PAGEREF _Toc441131792 \h </w:instrText>
      </w:r>
      <w:r w:rsidR="003B5B36">
        <w:rPr>
          <w:noProof/>
        </w:rPr>
      </w:r>
      <w:r w:rsidR="003B5B36">
        <w:rPr>
          <w:noProof/>
        </w:rPr>
        <w:fldChar w:fldCharType="separate"/>
      </w:r>
      <w:r w:rsidR="000276AB">
        <w:rPr>
          <w:noProof/>
        </w:rPr>
        <w:t>72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B5B36">
        <w:rPr>
          <w:noProof/>
        </w:rPr>
        <w:fldChar w:fldCharType="begin"/>
      </w:r>
      <w:r>
        <w:rPr>
          <w:noProof/>
        </w:rPr>
        <w:instrText xml:space="preserve"> PAGEREF _Toc441131795 \h </w:instrText>
      </w:r>
      <w:r w:rsidR="003B5B36">
        <w:rPr>
          <w:noProof/>
        </w:rPr>
      </w:r>
      <w:r w:rsidR="003B5B36">
        <w:rPr>
          <w:noProof/>
        </w:rPr>
        <w:fldChar w:fldCharType="separate"/>
      </w:r>
      <w:r w:rsidR="000276AB">
        <w:rPr>
          <w:noProof/>
        </w:rPr>
        <w:t>75</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B5B36">
        <w:rPr>
          <w:noProof/>
        </w:rPr>
        <w:fldChar w:fldCharType="begin"/>
      </w:r>
      <w:r>
        <w:rPr>
          <w:noProof/>
        </w:rPr>
        <w:instrText xml:space="preserve"> PAGEREF _Toc441131798 \h </w:instrText>
      </w:r>
      <w:r w:rsidR="003B5B36">
        <w:rPr>
          <w:noProof/>
        </w:rPr>
      </w:r>
      <w:r w:rsidR="003B5B36">
        <w:rPr>
          <w:noProof/>
        </w:rPr>
        <w:fldChar w:fldCharType="separate"/>
      </w:r>
      <w:r w:rsidR="000276AB">
        <w:rPr>
          <w:noProof/>
        </w:rPr>
        <w:t>77</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B5B36">
        <w:rPr>
          <w:noProof/>
        </w:rPr>
        <w:fldChar w:fldCharType="begin"/>
      </w:r>
      <w:r>
        <w:rPr>
          <w:noProof/>
        </w:rPr>
        <w:instrText xml:space="preserve"> PAGEREF _Toc441131801 \h </w:instrText>
      </w:r>
      <w:r w:rsidR="003B5B36">
        <w:rPr>
          <w:noProof/>
        </w:rPr>
      </w:r>
      <w:r w:rsidR="003B5B36">
        <w:rPr>
          <w:noProof/>
        </w:rPr>
        <w:fldChar w:fldCharType="separate"/>
      </w:r>
      <w:r w:rsidR="000276AB">
        <w:rPr>
          <w:noProof/>
        </w:rPr>
        <w:t>80</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3B5B36">
        <w:rPr>
          <w:noProof/>
        </w:rPr>
        <w:fldChar w:fldCharType="begin"/>
      </w:r>
      <w:r>
        <w:rPr>
          <w:noProof/>
        </w:rPr>
        <w:instrText xml:space="preserve"> PAGEREF _Toc441131804 \h </w:instrText>
      </w:r>
      <w:r w:rsidR="003B5B36">
        <w:rPr>
          <w:noProof/>
        </w:rPr>
      </w:r>
      <w:r w:rsidR="003B5B36">
        <w:rPr>
          <w:noProof/>
        </w:rPr>
        <w:fldChar w:fldCharType="separate"/>
      </w:r>
      <w:r w:rsidR="000276AB">
        <w:rPr>
          <w:noProof/>
        </w:rPr>
        <w:t>82</w:t>
      </w:r>
      <w:r w:rsidR="003B5B36">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3B5B36">
        <w:rPr>
          <w:noProof/>
        </w:rPr>
        <w:fldChar w:fldCharType="begin"/>
      </w:r>
      <w:r>
        <w:rPr>
          <w:noProof/>
        </w:rPr>
        <w:instrText xml:space="preserve"> PAGEREF _Toc441131807 \h </w:instrText>
      </w:r>
      <w:r w:rsidR="003B5B36">
        <w:rPr>
          <w:noProof/>
        </w:rPr>
      </w:r>
      <w:r w:rsidR="003B5B36">
        <w:rPr>
          <w:noProof/>
        </w:rPr>
        <w:fldChar w:fldCharType="separate"/>
      </w:r>
      <w:r w:rsidR="000276AB">
        <w:rPr>
          <w:noProof/>
        </w:rPr>
        <w:t>84</w:t>
      </w:r>
      <w:r w:rsidR="003B5B36">
        <w:rPr>
          <w:noProof/>
        </w:rPr>
        <w:fldChar w:fldCharType="end"/>
      </w:r>
    </w:p>
    <w:p w:rsidR="00717F60" w:rsidRPr="00E71A48" w:rsidRDefault="003B5B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w:t>
      </w:r>
      <w:proofErr w:type="gramEnd"/>
      <w:r w:rsidR="009548C6" w:rsidRPr="00702B2C">
        <w:rPr>
          <w:iCs/>
          <w:sz w:val="24"/>
          <w:szCs w:val="24"/>
        </w:rPr>
        <w:t xml:space="preserve">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7"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8"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w:t>
      </w:r>
      <w:proofErr w:type="gramStart"/>
      <w:r w:rsidR="009548C6" w:rsidRPr="003F73AB">
        <w:t>Организатора  –</w:t>
      </w:r>
      <w:proofErr w:type="gramEnd"/>
      <w:r w:rsidR="009548C6" w:rsidRPr="003F73AB">
        <w:t xml:space="preserve"> </w:t>
      </w:r>
      <w:r w:rsidR="001C4D69">
        <w:t xml:space="preserve"> </w:t>
      </w:r>
      <w:proofErr w:type="spellStart"/>
      <w:r w:rsidR="001C4D69">
        <w:t>Боголей</w:t>
      </w:r>
      <w:proofErr w:type="spellEnd"/>
      <w:r w:rsidR="001C4D69">
        <w:t xml:space="preserve"> Виталий Васильевич телефон – (4722) 30-40-61, адрес электронной почты:  </w:t>
      </w:r>
      <w:hyperlink r:id="rId19" w:history="1">
        <w:r w:rsidR="001C4D69">
          <w:rPr>
            <w:rStyle w:val="a7"/>
            <w:lang w:val="en-US"/>
          </w:rPr>
          <w:t>Bogoley</w:t>
        </w:r>
        <w:r w:rsidR="001C4D69">
          <w:rPr>
            <w:rStyle w:val="a7"/>
          </w:rPr>
          <w:t>.</w:t>
        </w:r>
        <w:r w:rsidR="001C4D69">
          <w:rPr>
            <w:rStyle w:val="a7"/>
            <w:lang w:val="en-US"/>
          </w:rPr>
          <w:t>VV</w:t>
        </w:r>
        <w:r w:rsidR="001C4D69">
          <w:rPr>
            <w:rStyle w:val="a7"/>
          </w:rPr>
          <w:t>@</w:t>
        </w:r>
        <w:r w:rsidR="001C4D69">
          <w:rPr>
            <w:rStyle w:val="a7"/>
            <w:lang w:val="en-US"/>
          </w:rPr>
          <w:t>mrsk</w:t>
        </w:r>
        <w:r w:rsidR="001C4D69">
          <w:rPr>
            <w:rStyle w:val="a7"/>
          </w:rPr>
          <w:t>-1.</w:t>
        </w:r>
        <w:r w:rsidR="001C4D69">
          <w:rPr>
            <w:rStyle w:val="a7"/>
            <w:lang w:val="en-US"/>
          </w:rPr>
          <w:t>ru</w:t>
        </w:r>
      </w:hyperlink>
      <w:r w:rsidR="001C4D69">
        <w:t>.</w:t>
      </w:r>
      <w:r w:rsidR="00ED50E3">
        <w:t xml:space="preserve">. </w:t>
      </w:r>
      <w:r w:rsidR="009548C6" w:rsidRPr="003F73AB">
        <w:rPr>
          <w:rStyle w:val="a7"/>
          <w:snapToGrid w:val="0"/>
          <w:sz w:val="24"/>
          <w:szCs w:val="24"/>
          <w:u w:val="none"/>
          <w:lang w:eastAsia="ru-RU"/>
        </w:rPr>
        <w:t xml:space="preserve"> </w:t>
      </w:r>
      <w:proofErr w:type="gramStart"/>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862664" w:rsidRPr="003F73AB">
        <w:rPr>
          <w:b/>
          <w:sz w:val="24"/>
          <w:szCs w:val="24"/>
        </w:rPr>
        <w:t>1</w:t>
      </w:r>
      <w:r w:rsidR="003E198A">
        <w:rPr>
          <w:b/>
          <w:sz w:val="24"/>
          <w:szCs w:val="24"/>
        </w:rPr>
        <w:t>6</w:t>
      </w:r>
      <w:r w:rsidRPr="003F73AB">
        <w:rPr>
          <w:b/>
          <w:sz w:val="24"/>
          <w:szCs w:val="24"/>
        </w:rPr>
        <w:t xml:space="preserve">» </w:t>
      </w:r>
      <w:r w:rsidR="003E198A">
        <w:rPr>
          <w:b/>
          <w:sz w:val="24"/>
          <w:szCs w:val="24"/>
        </w:rPr>
        <w:t>июня</w:t>
      </w:r>
      <w:r w:rsidRPr="003F73AB">
        <w:rPr>
          <w:b/>
          <w:sz w:val="24"/>
          <w:szCs w:val="24"/>
        </w:rPr>
        <w:t xml:space="preserve"> 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20"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 xml:space="preserve">на сайте </w:t>
      </w:r>
      <w:r w:rsidR="007556FF" w:rsidRPr="003F73AB">
        <w:rPr>
          <w:iCs/>
          <w:sz w:val="24"/>
          <w:szCs w:val="24"/>
        </w:rPr>
        <w:t>ПАО «МРСК Центра»</w:t>
      </w:r>
      <w:r w:rsidR="009D7F01" w:rsidRPr="003F73AB">
        <w:rPr>
          <w:sz w:val="24"/>
          <w:szCs w:val="24"/>
        </w:rPr>
        <w:t xml:space="preserve"> (</w:t>
      </w:r>
      <w:hyperlink r:id="rId21"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3660C5">
        <w:rPr>
          <w:iCs/>
          <w:sz w:val="24"/>
          <w:szCs w:val="24"/>
        </w:rPr>
        <w:t>приг</w:t>
      </w:r>
      <w:r w:rsidRPr="003660C5">
        <w:rPr>
          <w:sz w:val="24"/>
          <w:szCs w:val="24"/>
        </w:rPr>
        <w:t>ласило юридических лиц</w:t>
      </w:r>
      <w:r w:rsidR="005B75A6" w:rsidRPr="003660C5">
        <w:rPr>
          <w:sz w:val="24"/>
          <w:szCs w:val="24"/>
        </w:rPr>
        <w:t xml:space="preserve"> и физических лиц (в т.</w:t>
      </w:r>
      <w:r w:rsidR="003129D4" w:rsidRPr="003660C5">
        <w:rPr>
          <w:sz w:val="24"/>
          <w:szCs w:val="24"/>
        </w:rPr>
        <w:t xml:space="preserve"> </w:t>
      </w:r>
      <w:r w:rsidR="005B75A6" w:rsidRPr="003660C5">
        <w:rPr>
          <w:sz w:val="24"/>
          <w:szCs w:val="24"/>
        </w:rPr>
        <w:t>ч. индивидуальных предпринимателей)</w:t>
      </w:r>
      <w:r w:rsidR="003660C5" w:rsidRPr="003660C5">
        <w:rPr>
          <w:sz w:val="24"/>
          <w:szCs w:val="24"/>
        </w:rPr>
        <w:t xml:space="preserve"> являющихся субъектами малого и среднего предпринимательства </w:t>
      </w:r>
      <w:r w:rsidR="00DC6125" w:rsidRPr="003660C5">
        <w:rPr>
          <w:sz w:val="24"/>
          <w:szCs w:val="24"/>
        </w:rPr>
        <w:t>(далее - Участники)</w:t>
      </w:r>
      <w:r w:rsidR="009D7F01" w:rsidRPr="003660C5">
        <w:rPr>
          <w:sz w:val="24"/>
          <w:szCs w:val="24"/>
        </w:rPr>
        <w:t xml:space="preserve"> </w:t>
      </w:r>
      <w:r w:rsidR="004B5EB3" w:rsidRPr="003660C5">
        <w:rPr>
          <w:sz w:val="24"/>
          <w:szCs w:val="24"/>
        </w:rPr>
        <w:t>к участию в процедуре О</w:t>
      </w:r>
      <w:r w:rsidRPr="003660C5">
        <w:rPr>
          <w:sz w:val="24"/>
          <w:szCs w:val="24"/>
        </w:rPr>
        <w:t>ткрытого запроса</w:t>
      </w:r>
      <w:proofErr w:type="gramEnd"/>
      <w:r w:rsidRPr="003660C5">
        <w:rPr>
          <w:sz w:val="24"/>
          <w:szCs w:val="24"/>
        </w:rPr>
        <w:t xml:space="preserve"> предложений (далее – запрос предложений</w:t>
      </w:r>
      <w:r w:rsidRPr="003F73AB">
        <w:rPr>
          <w:sz w:val="24"/>
          <w:szCs w:val="24"/>
        </w:rPr>
        <w:t xml:space="preserve">) </w:t>
      </w:r>
      <w:bookmarkEnd w:id="10"/>
      <w:r w:rsidR="004B5EB3" w:rsidRPr="003F73AB">
        <w:rPr>
          <w:sz w:val="24"/>
          <w:szCs w:val="24"/>
        </w:rPr>
        <w:t xml:space="preserve">на право заключения </w:t>
      </w:r>
      <w:r w:rsidR="003E198A">
        <w:rPr>
          <w:snapToGrid w:val="0"/>
          <w:sz w:val="24"/>
        </w:rPr>
        <w:t>Договора</w:t>
      </w:r>
      <w:r w:rsidR="003E198A" w:rsidRPr="00637E4D">
        <w:rPr>
          <w:snapToGrid w:val="0"/>
          <w:sz w:val="24"/>
        </w:rPr>
        <w:t xml:space="preserve"> </w:t>
      </w:r>
      <w:r w:rsidR="003E198A" w:rsidRPr="00A5181B">
        <w:rPr>
          <w:iCs/>
          <w:sz w:val="24"/>
        </w:rPr>
        <w:t xml:space="preserve">на </w:t>
      </w:r>
      <w:r w:rsidR="003E198A" w:rsidRPr="00857727">
        <w:rPr>
          <w:iCs/>
          <w:sz w:val="24"/>
        </w:rPr>
        <w:t>выполнение работ</w:t>
      </w:r>
      <w:r w:rsidR="003E198A" w:rsidRPr="00F808EF">
        <w:t xml:space="preserve"> по </w:t>
      </w:r>
      <w:r w:rsidR="003E198A" w:rsidRPr="00E75E01">
        <w:t>ремонт</w:t>
      </w:r>
      <w:r w:rsidR="003E198A">
        <w:t>у</w:t>
      </w:r>
      <w:r w:rsidR="003E198A" w:rsidRPr="00E75E01">
        <w:t xml:space="preserve"> кранов и АГП</w:t>
      </w:r>
      <w:r w:rsidR="003E198A" w:rsidRPr="00F808EF">
        <w:t xml:space="preserve"> </w:t>
      </w:r>
      <w:r w:rsidR="003E198A" w:rsidRPr="00F031B3">
        <w:t>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АО «</w:t>
      </w:r>
      <w:proofErr w:type="spellStart"/>
      <w:r w:rsidR="00702B2C" w:rsidRPr="003F73AB">
        <w:rPr>
          <w:sz w:val="24"/>
          <w:szCs w:val="24"/>
        </w:rPr>
        <w:t>Россети</w:t>
      </w:r>
      <w:proofErr w:type="spellEnd"/>
      <w:r w:rsidR="00702B2C" w:rsidRPr="003F73AB">
        <w:rPr>
          <w:sz w:val="24"/>
          <w:szCs w:val="24"/>
        </w:rPr>
        <w:t xml:space="preserve">» </w:t>
      </w:r>
      <w:hyperlink r:id="rId22" w:history="1">
        <w:proofErr w:type="spellStart"/>
        <w:r w:rsidR="00862664" w:rsidRPr="003F73AB">
          <w:rPr>
            <w:rStyle w:val="a7"/>
            <w:sz w:val="24"/>
            <w:szCs w:val="24"/>
          </w:rPr>
          <w:t>etp.rosseti.ru</w:t>
        </w:r>
        <w:proofErr w:type="spellEnd"/>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E198A">
        <w:rPr>
          <w:snapToGrid w:val="0"/>
          <w:sz w:val="24"/>
        </w:rPr>
        <w:t>Договора</w:t>
      </w:r>
      <w:r w:rsidR="003E198A" w:rsidRPr="00637E4D">
        <w:rPr>
          <w:snapToGrid w:val="0"/>
          <w:sz w:val="24"/>
        </w:rPr>
        <w:t xml:space="preserve"> </w:t>
      </w:r>
      <w:r w:rsidR="003E198A" w:rsidRPr="00A5181B">
        <w:rPr>
          <w:iCs/>
          <w:sz w:val="24"/>
        </w:rPr>
        <w:t xml:space="preserve">на </w:t>
      </w:r>
      <w:r w:rsidR="003E198A" w:rsidRPr="00857727">
        <w:rPr>
          <w:iCs/>
          <w:sz w:val="24"/>
        </w:rPr>
        <w:t>выполнение работ</w:t>
      </w:r>
      <w:r w:rsidR="003E198A" w:rsidRPr="00F808EF">
        <w:t xml:space="preserve"> по </w:t>
      </w:r>
      <w:r w:rsidR="003E198A" w:rsidRPr="00E75E01">
        <w:t>ремонт</w:t>
      </w:r>
      <w:r w:rsidR="003E198A">
        <w:t>у</w:t>
      </w:r>
      <w:r w:rsidR="003E198A" w:rsidRPr="00E75E01">
        <w:t xml:space="preserve"> кранов и АГП</w:t>
      </w:r>
      <w:r w:rsidR="003E198A" w:rsidRPr="00F808EF">
        <w:t xml:space="preserve"> </w:t>
      </w:r>
      <w:r w:rsidR="003E198A" w:rsidRPr="00F031B3">
        <w:t>для нужд ПАО «МРСК Центра» (филиала «Белгородэнерго»)</w:t>
      </w:r>
      <w:r w:rsidR="00702B2C" w:rsidRPr="003F73AB">
        <w:rPr>
          <w:sz w:val="24"/>
          <w:szCs w:val="24"/>
        </w:rPr>
        <w:t>.</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r w:rsidR="000E457F">
        <w:t xml:space="preserve">- </w:t>
      </w:r>
      <w:proofErr w:type="gramStart"/>
      <w:r w:rsidR="009548C6" w:rsidRPr="00161523">
        <w:t>согласно требований</w:t>
      </w:r>
      <w:proofErr w:type="gramEnd"/>
      <w:r w:rsidR="009548C6" w:rsidRPr="00161523">
        <w:t xml:space="preserve">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0E457F">
        <w:rPr>
          <w:sz w:val="24"/>
          <w:szCs w:val="24"/>
        </w:rPr>
        <w:t xml:space="preserve"> -</w:t>
      </w:r>
      <w:r w:rsidR="00366652" w:rsidRPr="00366652">
        <w:rPr>
          <w:sz w:val="24"/>
          <w:szCs w:val="24"/>
        </w:rPr>
        <w:t xml:space="preserve"> </w:t>
      </w:r>
      <w:proofErr w:type="gramStart"/>
      <w:r w:rsidR="000E457F" w:rsidRPr="000E457F">
        <w:t>согласно требований</w:t>
      </w:r>
      <w:proofErr w:type="gramEnd"/>
      <w:r w:rsidR="000E457F" w:rsidRPr="000E457F">
        <w:t xml:space="preserve">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E198A">
        <w:rPr>
          <w:sz w:val="24"/>
          <w:szCs w:val="24"/>
        </w:rPr>
        <w:t>рабочих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B5B36">
        <w:rPr>
          <w:iCs/>
          <w:sz w:val="24"/>
          <w:szCs w:val="24"/>
        </w:rPr>
        <w:fldChar w:fldCharType="begin"/>
      </w:r>
      <w:r w:rsidR="00E71A48">
        <w:rPr>
          <w:iCs/>
          <w:sz w:val="24"/>
          <w:szCs w:val="24"/>
        </w:rPr>
        <w:instrText xml:space="preserve"> REF _Ref311232052 \r \h </w:instrText>
      </w:r>
      <w:r w:rsidR="003B5B36">
        <w:rPr>
          <w:iCs/>
          <w:sz w:val="24"/>
          <w:szCs w:val="24"/>
        </w:rPr>
      </w:r>
      <w:r w:rsidR="003B5B36">
        <w:rPr>
          <w:iCs/>
          <w:sz w:val="24"/>
          <w:szCs w:val="24"/>
        </w:rPr>
        <w:fldChar w:fldCharType="separate"/>
      </w:r>
      <w:r w:rsidR="000276AB">
        <w:rPr>
          <w:iCs/>
          <w:sz w:val="24"/>
          <w:szCs w:val="24"/>
        </w:rPr>
        <w:t>3</w:t>
      </w:r>
      <w:r w:rsidR="003B5B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B5B36">
        <w:rPr>
          <w:sz w:val="24"/>
          <w:szCs w:val="24"/>
        </w:rPr>
        <w:fldChar w:fldCharType="begin"/>
      </w:r>
      <w:r w:rsidR="008D2928">
        <w:rPr>
          <w:sz w:val="24"/>
          <w:szCs w:val="24"/>
        </w:rPr>
        <w:instrText xml:space="preserve"> REF _Ref440270568 \r \h </w:instrText>
      </w:r>
      <w:r w:rsidR="003B5B36">
        <w:rPr>
          <w:sz w:val="24"/>
          <w:szCs w:val="24"/>
        </w:rPr>
      </w:r>
      <w:r w:rsidR="003B5B36">
        <w:rPr>
          <w:sz w:val="24"/>
          <w:szCs w:val="24"/>
        </w:rPr>
        <w:fldChar w:fldCharType="separate"/>
      </w:r>
      <w:r w:rsidR="000276AB">
        <w:rPr>
          <w:sz w:val="24"/>
          <w:szCs w:val="24"/>
        </w:rPr>
        <w:t>4</w:t>
      </w:r>
      <w:r w:rsidR="003B5B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B5B36">
        <w:rPr>
          <w:iCs/>
          <w:sz w:val="24"/>
          <w:szCs w:val="24"/>
        </w:rPr>
        <w:fldChar w:fldCharType="begin"/>
      </w:r>
      <w:r w:rsidR="008D2928">
        <w:rPr>
          <w:iCs/>
          <w:sz w:val="24"/>
          <w:szCs w:val="24"/>
        </w:rPr>
        <w:instrText xml:space="preserve"> REF _Ref440270602 \r \h </w:instrText>
      </w:r>
      <w:r w:rsidR="003B5B36">
        <w:rPr>
          <w:iCs/>
          <w:sz w:val="24"/>
          <w:szCs w:val="24"/>
        </w:rPr>
      </w:r>
      <w:r w:rsidR="003B5B36">
        <w:rPr>
          <w:iCs/>
          <w:sz w:val="24"/>
          <w:szCs w:val="24"/>
        </w:rPr>
        <w:fldChar w:fldCharType="separate"/>
      </w:r>
      <w:r w:rsidR="000276AB">
        <w:rPr>
          <w:iCs/>
          <w:sz w:val="24"/>
          <w:szCs w:val="24"/>
        </w:rPr>
        <w:t>5</w:t>
      </w:r>
      <w:r w:rsidR="003B5B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w:t>
      </w:r>
      <w:r w:rsidRPr="00AC6F87">
        <w:rPr>
          <w:sz w:val="24"/>
          <w:szCs w:val="24"/>
        </w:rPr>
        <w:lastRenderedPageBreak/>
        <w:t>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B5B36">
        <w:rPr>
          <w:sz w:val="24"/>
          <w:szCs w:val="24"/>
        </w:rPr>
        <w:fldChar w:fldCharType="begin"/>
      </w:r>
      <w:r w:rsidR="008D2928">
        <w:rPr>
          <w:sz w:val="24"/>
          <w:szCs w:val="24"/>
        </w:rPr>
        <w:instrText xml:space="preserve"> REF _Ref440270663 \r \h </w:instrText>
      </w:r>
      <w:r w:rsidR="003B5B36">
        <w:rPr>
          <w:sz w:val="24"/>
          <w:szCs w:val="24"/>
        </w:rPr>
      </w:r>
      <w:r w:rsidR="003B5B36">
        <w:rPr>
          <w:sz w:val="24"/>
          <w:szCs w:val="24"/>
        </w:rPr>
        <w:fldChar w:fldCharType="separate"/>
      </w:r>
      <w:r w:rsidR="000276AB">
        <w:rPr>
          <w:sz w:val="24"/>
          <w:szCs w:val="24"/>
        </w:rPr>
        <w:t>1.1.7</w:t>
      </w:r>
      <w:r w:rsidR="003B5B36">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3B5B36">
        <w:rPr>
          <w:sz w:val="24"/>
          <w:szCs w:val="24"/>
        </w:rPr>
        <w:fldChar w:fldCharType="begin"/>
      </w:r>
      <w:r w:rsidR="00F21407">
        <w:rPr>
          <w:bCs w:val="0"/>
          <w:sz w:val="24"/>
          <w:szCs w:val="24"/>
        </w:rPr>
        <w:instrText xml:space="preserve"> REF _Ref442189588 \r \h </w:instrText>
      </w:r>
      <w:r w:rsidR="003B5B36">
        <w:rPr>
          <w:sz w:val="24"/>
          <w:szCs w:val="24"/>
        </w:rPr>
      </w:r>
      <w:r w:rsidR="003B5B36">
        <w:rPr>
          <w:sz w:val="24"/>
          <w:szCs w:val="24"/>
        </w:rPr>
        <w:fldChar w:fldCharType="separate"/>
      </w:r>
      <w:proofErr w:type="spellStart"/>
      <w:r w:rsidR="000276AB">
        <w:rPr>
          <w:bCs w:val="0"/>
          <w:sz w:val="24"/>
          <w:szCs w:val="24"/>
        </w:rPr>
        <w:t>ф</w:t>
      </w:r>
      <w:proofErr w:type="spellEnd"/>
      <w:r w:rsidR="000276AB">
        <w:rPr>
          <w:bCs w:val="0"/>
          <w:sz w:val="24"/>
          <w:szCs w:val="24"/>
        </w:rPr>
        <w:t>)</w:t>
      </w:r>
      <w:r w:rsidR="003B5B3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B5B36">
        <w:rPr>
          <w:b w:val="0"/>
        </w:rPr>
        <w:fldChar w:fldCharType="begin"/>
      </w:r>
      <w:r w:rsidR="002D4BC6">
        <w:rPr>
          <w:b w:val="0"/>
        </w:rPr>
        <w:instrText xml:space="preserve"> REF _Ref440275279 \r \h </w:instrText>
      </w:r>
      <w:r w:rsidR="003B5B36">
        <w:rPr>
          <w:b w:val="0"/>
        </w:rPr>
      </w:r>
      <w:r w:rsidR="003B5B36">
        <w:rPr>
          <w:b w:val="0"/>
        </w:rPr>
        <w:fldChar w:fldCharType="separate"/>
      </w:r>
      <w:r w:rsidR="000276AB">
        <w:rPr>
          <w:b w:val="0"/>
        </w:rPr>
        <w:t>1.1.4</w:t>
      </w:r>
      <w:r w:rsidR="003B5B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3B5B36">
        <w:rPr>
          <w:b w:val="0"/>
          <w:szCs w:val="24"/>
        </w:rPr>
        <w:fldChar w:fldCharType="begin"/>
      </w:r>
      <w:r w:rsidR="00B8118F">
        <w:rPr>
          <w:b w:val="0"/>
          <w:szCs w:val="24"/>
        </w:rPr>
        <w:instrText xml:space="preserve"> REF _Ref440361439 \r \h </w:instrText>
      </w:r>
      <w:r w:rsidR="003B5B36">
        <w:rPr>
          <w:b w:val="0"/>
          <w:szCs w:val="24"/>
        </w:rPr>
      </w:r>
      <w:r w:rsidR="003B5B36">
        <w:rPr>
          <w:b w:val="0"/>
          <w:szCs w:val="24"/>
        </w:rPr>
        <w:fldChar w:fldCharType="separate"/>
      </w:r>
      <w:r w:rsidR="000276AB">
        <w:rPr>
          <w:b w:val="0"/>
          <w:szCs w:val="24"/>
        </w:rPr>
        <w:t>5.5</w:t>
      </w:r>
      <w:r w:rsidR="003B5B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B5B36">
        <w:rPr>
          <w:b w:val="0"/>
          <w:szCs w:val="24"/>
        </w:rPr>
        <w:fldChar w:fldCharType="begin"/>
      </w:r>
      <w:r w:rsidR="00B8118F">
        <w:rPr>
          <w:b w:val="0"/>
          <w:szCs w:val="24"/>
        </w:rPr>
        <w:instrText xml:space="preserve"> REF _Ref440361531 \r \h </w:instrText>
      </w:r>
      <w:r w:rsidR="003B5B36">
        <w:rPr>
          <w:b w:val="0"/>
          <w:szCs w:val="24"/>
        </w:rPr>
      </w:r>
      <w:r w:rsidR="003B5B36">
        <w:rPr>
          <w:b w:val="0"/>
          <w:szCs w:val="24"/>
        </w:rPr>
        <w:fldChar w:fldCharType="separate"/>
      </w:r>
      <w:r w:rsidR="000276AB">
        <w:rPr>
          <w:b w:val="0"/>
          <w:szCs w:val="24"/>
        </w:rPr>
        <w:t>5.6</w:t>
      </w:r>
      <w:r w:rsidR="003B5B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B5B36">
        <w:rPr>
          <w:b w:val="0"/>
          <w:szCs w:val="24"/>
        </w:rPr>
        <w:fldChar w:fldCharType="begin"/>
      </w:r>
      <w:r>
        <w:rPr>
          <w:b w:val="0"/>
          <w:szCs w:val="24"/>
        </w:rPr>
        <w:instrText xml:space="preserve"> REF _Ref440285128 \r \h </w:instrText>
      </w:r>
      <w:r w:rsidR="003B5B36">
        <w:rPr>
          <w:b w:val="0"/>
          <w:szCs w:val="24"/>
        </w:rPr>
      </w:r>
      <w:r w:rsidR="003B5B36">
        <w:rPr>
          <w:b w:val="0"/>
          <w:szCs w:val="24"/>
        </w:rPr>
        <w:fldChar w:fldCharType="separate"/>
      </w:r>
      <w:r w:rsidR="000276AB">
        <w:rPr>
          <w:b w:val="0"/>
          <w:szCs w:val="24"/>
        </w:rPr>
        <w:t>3.3.14</w:t>
      </w:r>
      <w:r w:rsidR="003B5B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3B5B36">
        <w:rPr>
          <w:b w:val="0"/>
          <w:szCs w:val="24"/>
        </w:rPr>
        <w:fldChar w:fldCharType="begin"/>
      </w:r>
      <w:r>
        <w:rPr>
          <w:b w:val="0"/>
          <w:szCs w:val="24"/>
        </w:rPr>
        <w:instrText xml:space="preserve"> REF _Ref305973250 \r \h </w:instrText>
      </w:r>
      <w:r w:rsidR="003B5B36">
        <w:rPr>
          <w:b w:val="0"/>
          <w:szCs w:val="24"/>
        </w:rPr>
      </w:r>
      <w:r w:rsidR="003B5B36">
        <w:rPr>
          <w:b w:val="0"/>
          <w:szCs w:val="24"/>
        </w:rPr>
        <w:fldChar w:fldCharType="separate"/>
      </w:r>
      <w:r w:rsidR="000276AB">
        <w:rPr>
          <w:b w:val="0"/>
          <w:szCs w:val="24"/>
        </w:rPr>
        <w:t>3.5.1</w:t>
      </w:r>
      <w:r w:rsidR="003B5B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B5B36">
        <w:rPr>
          <w:b w:val="0"/>
          <w:szCs w:val="24"/>
        </w:rPr>
        <w:fldChar w:fldCharType="begin"/>
      </w:r>
      <w:r>
        <w:rPr>
          <w:b w:val="0"/>
          <w:szCs w:val="24"/>
        </w:rPr>
        <w:instrText xml:space="preserve"> REF _Ref303681924 \r \h </w:instrText>
      </w:r>
      <w:r w:rsidR="003B5B36">
        <w:rPr>
          <w:b w:val="0"/>
          <w:szCs w:val="24"/>
        </w:rPr>
      </w:r>
      <w:r w:rsidR="003B5B36">
        <w:rPr>
          <w:b w:val="0"/>
          <w:szCs w:val="24"/>
        </w:rPr>
        <w:fldChar w:fldCharType="separate"/>
      </w:r>
      <w:r w:rsidR="000276AB">
        <w:rPr>
          <w:b w:val="0"/>
          <w:szCs w:val="24"/>
        </w:rPr>
        <w:t>3.8</w:t>
      </w:r>
      <w:r w:rsidR="003B5B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B5B36">
        <w:rPr>
          <w:b w:val="0"/>
        </w:rPr>
        <w:fldChar w:fldCharType="begin"/>
      </w:r>
      <w:r w:rsidR="008D2928">
        <w:rPr>
          <w:b w:val="0"/>
        </w:rPr>
        <w:instrText xml:space="preserve"> REF _Ref93264992 \r \h </w:instrText>
      </w:r>
      <w:r w:rsidR="003B5B36">
        <w:rPr>
          <w:b w:val="0"/>
        </w:rPr>
      </w:r>
      <w:r w:rsidR="003B5B36">
        <w:rPr>
          <w:b w:val="0"/>
        </w:rPr>
        <w:fldChar w:fldCharType="separate"/>
      </w:r>
      <w:r w:rsidR="000276AB">
        <w:rPr>
          <w:b w:val="0"/>
        </w:rPr>
        <w:t>5.5</w:t>
      </w:r>
      <w:r w:rsidR="003B5B36">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3B5B36">
        <w:rPr>
          <w:b w:val="0"/>
        </w:rPr>
        <w:fldChar w:fldCharType="begin"/>
      </w:r>
      <w:r w:rsidR="008D2928">
        <w:rPr>
          <w:b w:val="0"/>
        </w:rPr>
        <w:instrText xml:space="preserve"> REF _Ref440270867 \r \h </w:instrText>
      </w:r>
      <w:r w:rsidR="003B5B36">
        <w:rPr>
          <w:b w:val="0"/>
        </w:rPr>
      </w:r>
      <w:r w:rsidR="003B5B36">
        <w:rPr>
          <w:b w:val="0"/>
        </w:rPr>
        <w:fldChar w:fldCharType="separate"/>
      </w:r>
      <w:r w:rsidR="000276AB">
        <w:rPr>
          <w:b w:val="0"/>
        </w:rPr>
        <w:t>2.2.3</w:t>
      </w:r>
      <w:r w:rsidR="003B5B36">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3B5B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B5B36" w:rsidRPr="00E71A48">
        <w:rPr>
          <w:bCs w:val="0"/>
          <w:sz w:val="24"/>
          <w:szCs w:val="24"/>
        </w:rPr>
      </w:r>
      <w:r w:rsidR="003B5B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B5B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B5B36" w:rsidRPr="00E71A48">
        <w:rPr>
          <w:bCs w:val="0"/>
          <w:sz w:val="24"/>
          <w:szCs w:val="24"/>
        </w:rPr>
      </w:r>
      <w:r w:rsidR="003B5B36"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3B5B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B5B36" w:rsidRPr="00E71A48">
        <w:rPr>
          <w:bCs w:val="0"/>
          <w:sz w:val="24"/>
          <w:szCs w:val="24"/>
        </w:rPr>
      </w:r>
      <w:r w:rsidR="003B5B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3B5B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B5B36" w:rsidRPr="00E71A48">
        <w:rPr>
          <w:bCs w:val="0"/>
          <w:sz w:val="24"/>
          <w:szCs w:val="24"/>
        </w:rPr>
      </w:r>
      <w:r w:rsidR="003B5B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3B5B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B5B36" w:rsidRPr="00E71A48">
        <w:rPr>
          <w:bCs w:val="0"/>
          <w:sz w:val="24"/>
          <w:szCs w:val="24"/>
        </w:rPr>
      </w:r>
      <w:r w:rsidR="003B5B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B5B36">
        <w:rPr>
          <w:bCs w:val="0"/>
          <w:sz w:val="24"/>
          <w:szCs w:val="24"/>
        </w:rPr>
        <w:fldChar w:fldCharType="begin"/>
      </w:r>
      <w:r w:rsidR="008D2928">
        <w:rPr>
          <w:bCs w:val="0"/>
          <w:sz w:val="24"/>
          <w:szCs w:val="24"/>
        </w:rPr>
        <w:instrText xml:space="preserve"> REF _Ref55336310 \r \h </w:instrText>
      </w:r>
      <w:r w:rsidR="003B5B36">
        <w:rPr>
          <w:bCs w:val="0"/>
          <w:sz w:val="24"/>
          <w:szCs w:val="24"/>
        </w:rPr>
      </w:r>
      <w:r w:rsidR="003B5B36">
        <w:rPr>
          <w:bCs w:val="0"/>
          <w:sz w:val="24"/>
          <w:szCs w:val="24"/>
        </w:rPr>
        <w:fldChar w:fldCharType="separate"/>
      </w:r>
      <w:r w:rsidR="000276AB">
        <w:rPr>
          <w:bCs w:val="0"/>
          <w:sz w:val="24"/>
          <w:szCs w:val="24"/>
        </w:rPr>
        <w:t>5.1</w:t>
      </w:r>
      <w:r w:rsidR="003B5B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B5B36">
        <w:rPr>
          <w:bCs w:val="0"/>
          <w:sz w:val="24"/>
          <w:szCs w:val="24"/>
        </w:rPr>
        <w:fldChar w:fldCharType="begin"/>
      </w:r>
      <w:r>
        <w:rPr>
          <w:bCs w:val="0"/>
          <w:sz w:val="24"/>
          <w:szCs w:val="24"/>
        </w:rPr>
        <w:instrText xml:space="preserve"> REF _Ref440271072 \r \h </w:instrText>
      </w:r>
      <w:r w:rsidR="003B5B36">
        <w:rPr>
          <w:bCs w:val="0"/>
          <w:sz w:val="24"/>
          <w:szCs w:val="24"/>
        </w:rPr>
      </w:r>
      <w:r w:rsidR="003B5B36">
        <w:rPr>
          <w:bCs w:val="0"/>
          <w:sz w:val="24"/>
          <w:szCs w:val="24"/>
        </w:rPr>
        <w:fldChar w:fldCharType="separate"/>
      </w:r>
      <w:r w:rsidR="000276AB">
        <w:rPr>
          <w:bCs w:val="0"/>
          <w:sz w:val="24"/>
          <w:szCs w:val="24"/>
        </w:rPr>
        <w:t>5.2</w:t>
      </w:r>
      <w:r w:rsidR="003B5B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B5B36">
        <w:rPr>
          <w:bCs w:val="0"/>
          <w:sz w:val="24"/>
          <w:szCs w:val="24"/>
        </w:rPr>
        <w:fldChar w:fldCharType="begin"/>
      </w:r>
      <w:r w:rsidR="007502E0">
        <w:rPr>
          <w:bCs w:val="0"/>
          <w:sz w:val="24"/>
          <w:szCs w:val="24"/>
        </w:rPr>
        <w:instrText xml:space="preserve"> REF _Ref440537086 \r \h </w:instrText>
      </w:r>
      <w:r w:rsidR="003B5B36">
        <w:rPr>
          <w:bCs w:val="0"/>
          <w:sz w:val="24"/>
          <w:szCs w:val="24"/>
        </w:rPr>
      </w:r>
      <w:r w:rsidR="003B5B36">
        <w:rPr>
          <w:bCs w:val="0"/>
          <w:sz w:val="24"/>
          <w:szCs w:val="24"/>
        </w:rPr>
        <w:fldChar w:fldCharType="separate"/>
      </w:r>
      <w:r w:rsidR="000276AB">
        <w:rPr>
          <w:bCs w:val="0"/>
          <w:sz w:val="24"/>
          <w:szCs w:val="24"/>
        </w:rPr>
        <w:t>5.3</w:t>
      </w:r>
      <w:r w:rsidR="003B5B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B5B36">
        <w:rPr>
          <w:bCs w:val="0"/>
          <w:sz w:val="24"/>
          <w:szCs w:val="24"/>
        </w:rPr>
        <w:fldChar w:fldCharType="begin"/>
      </w:r>
      <w:r w:rsidR="00B71B9D">
        <w:rPr>
          <w:bCs w:val="0"/>
          <w:sz w:val="24"/>
          <w:szCs w:val="24"/>
        </w:rPr>
        <w:instrText xml:space="preserve"> REF _Ref440271036 \r \h </w:instrText>
      </w:r>
      <w:r w:rsidR="003B5B36">
        <w:rPr>
          <w:bCs w:val="0"/>
          <w:sz w:val="24"/>
          <w:szCs w:val="24"/>
        </w:rPr>
      </w:r>
      <w:r w:rsidR="003B5B36">
        <w:rPr>
          <w:bCs w:val="0"/>
          <w:sz w:val="24"/>
          <w:szCs w:val="24"/>
        </w:rPr>
        <w:fldChar w:fldCharType="separate"/>
      </w:r>
      <w:r w:rsidR="000276AB">
        <w:rPr>
          <w:bCs w:val="0"/>
          <w:sz w:val="24"/>
          <w:szCs w:val="24"/>
        </w:rPr>
        <w:t>5.4</w:t>
      </w:r>
      <w:r w:rsidR="003B5B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B5B36">
        <w:rPr>
          <w:bCs w:val="0"/>
          <w:sz w:val="24"/>
          <w:szCs w:val="24"/>
        </w:rPr>
        <w:fldChar w:fldCharType="begin"/>
      </w:r>
      <w:r>
        <w:rPr>
          <w:bCs w:val="0"/>
          <w:sz w:val="24"/>
          <w:szCs w:val="24"/>
        </w:rPr>
        <w:instrText xml:space="preserve"> REF _Ref440361914 \r \h </w:instrText>
      </w:r>
      <w:r w:rsidR="003B5B36">
        <w:rPr>
          <w:bCs w:val="0"/>
          <w:sz w:val="24"/>
          <w:szCs w:val="24"/>
        </w:rPr>
      </w:r>
      <w:r w:rsidR="003B5B36">
        <w:rPr>
          <w:bCs w:val="0"/>
          <w:sz w:val="24"/>
          <w:szCs w:val="24"/>
        </w:rPr>
        <w:fldChar w:fldCharType="separate"/>
      </w:r>
      <w:r w:rsidR="000276AB">
        <w:rPr>
          <w:bCs w:val="0"/>
          <w:sz w:val="24"/>
          <w:szCs w:val="24"/>
        </w:rPr>
        <w:t>5.5</w:t>
      </w:r>
      <w:r w:rsidR="003B5B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B5B36">
        <w:rPr>
          <w:bCs w:val="0"/>
          <w:sz w:val="24"/>
          <w:szCs w:val="24"/>
        </w:rPr>
        <w:fldChar w:fldCharType="begin"/>
      </w:r>
      <w:r w:rsidR="000A00E6">
        <w:rPr>
          <w:bCs w:val="0"/>
          <w:sz w:val="24"/>
          <w:szCs w:val="24"/>
        </w:rPr>
        <w:instrText xml:space="preserve"> REF _Ref440361610 \r \h </w:instrText>
      </w:r>
      <w:r w:rsidR="003B5B36">
        <w:rPr>
          <w:bCs w:val="0"/>
          <w:sz w:val="24"/>
          <w:szCs w:val="24"/>
        </w:rPr>
      </w:r>
      <w:r w:rsidR="003B5B36">
        <w:rPr>
          <w:bCs w:val="0"/>
          <w:sz w:val="24"/>
          <w:szCs w:val="24"/>
        </w:rPr>
        <w:fldChar w:fldCharType="separate"/>
      </w:r>
      <w:r w:rsidR="000276AB">
        <w:rPr>
          <w:bCs w:val="0"/>
          <w:sz w:val="24"/>
          <w:szCs w:val="24"/>
        </w:rPr>
        <w:t>5.6</w:t>
      </w:r>
      <w:r w:rsidR="003B5B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B5B36">
        <w:rPr>
          <w:bCs w:val="0"/>
          <w:sz w:val="24"/>
          <w:szCs w:val="24"/>
          <w:lang w:eastAsia="ru-RU"/>
        </w:rPr>
        <w:fldChar w:fldCharType="begin"/>
      </w:r>
      <w:r w:rsidR="00A154B7">
        <w:rPr>
          <w:bCs w:val="0"/>
          <w:sz w:val="24"/>
          <w:szCs w:val="24"/>
          <w:lang w:eastAsia="ru-RU"/>
        </w:rPr>
        <w:instrText xml:space="preserve"> REF _Ref55336310 \r \h </w:instrText>
      </w:r>
      <w:r w:rsidR="003B5B36">
        <w:rPr>
          <w:bCs w:val="0"/>
          <w:sz w:val="24"/>
          <w:szCs w:val="24"/>
          <w:lang w:eastAsia="ru-RU"/>
        </w:rPr>
      </w:r>
      <w:r w:rsidR="003B5B36">
        <w:rPr>
          <w:bCs w:val="0"/>
          <w:sz w:val="24"/>
          <w:szCs w:val="24"/>
          <w:lang w:eastAsia="ru-RU"/>
        </w:rPr>
        <w:fldChar w:fldCharType="separate"/>
      </w:r>
      <w:r w:rsidR="000276AB">
        <w:rPr>
          <w:bCs w:val="0"/>
          <w:sz w:val="24"/>
          <w:szCs w:val="24"/>
          <w:lang w:eastAsia="ru-RU"/>
        </w:rPr>
        <w:t>5.1</w:t>
      </w:r>
      <w:r w:rsidR="003B5B36">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B5B36">
        <w:rPr>
          <w:sz w:val="24"/>
          <w:szCs w:val="24"/>
        </w:rPr>
        <w:fldChar w:fldCharType="begin"/>
      </w:r>
      <w:r w:rsidR="00F463E8">
        <w:rPr>
          <w:sz w:val="24"/>
          <w:szCs w:val="24"/>
        </w:rPr>
        <w:instrText xml:space="preserve"> REF _Ref440279062 \r \h </w:instrText>
      </w:r>
      <w:r w:rsidR="003B5B36">
        <w:rPr>
          <w:sz w:val="24"/>
          <w:szCs w:val="24"/>
        </w:rPr>
      </w:r>
      <w:r w:rsidR="003B5B36">
        <w:rPr>
          <w:sz w:val="24"/>
          <w:szCs w:val="24"/>
        </w:rPr>
        <w:fldChar w:fldCharType="separate"/>
      </w:r>
      <w:r w:rsidR="000276AB">
        <w:rPr>
          <w:sz w:val="24"/>
          <w:szCs w:val="24"/>
        </w:rPr>
        <w:t>б)</w:t>
      </w:r>
      <w:r w:rsidR="003B5B36">
        <w:rPr>
          <w:sz w:val="24"/>
          <w:szCs w:val="24"/>
        </w:rPr>
        <w:fldChar w:fldCharType="end"/>
      </w:r>
      <w:r w:rsidR="00F463E8">
        <w:rPr>
          <w:sz w:val="24"/>
          <w:szCs w:val="24"/>
        </w:rPr>
        <w:t xml:space="preserve"> п. </w:t>
      </w:r>
      <w:r w:rsidR="003B5B36">
        <w:rPr>
          <w:sz w:val="24"/>
          <w:szCs w:val="24"/>
        </w:rPr>
        <w:fldChar w:fldCharType="begin"/>
      </w:r>
      <w:r w:rsidR="00F463E8">
        <w:rPr>
          <w:sz w:val="24"/>
          <w:szCs w:val="24"/>
        </w:rPr>
        <w:instrText xml:space="preserve"> REF _Ref306005578 \r \h </w:instrText>
      </w:r>
      <w:r w:rsidR="003B5B36">
        <w:rPr>
          <w:sz w:val="24"/>
          <w:szCs w:val="24"/>
        </w:rPr>
      </w:r>
      <w:r w:rsidR="003B5B36">
        <w:rPr>
          <w:sz w:val="24"/>
          <w:szCs w:val="24"/>
        </w:rPr>
        <w:fldChar w:fldCharType="separate"/>
      </w:r>
      <w:r w:rsidR="000276AB">
        <w:rPr>
          <w:sz w:val="24"/>
          <w:szCs w:val="24"/>
        </w:rPr>
        <w:t>3.3.8.3</w:t>
      </w:r>
      <w:r w:rsidR="003B5B36">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B5B36">
        <w:rPr>
          <w:bCs w:val="0"/>
          <w:sz w:val="24"/>
          <w:szCs w:val="24"/>
          <w:lang w:eastAsia="ru-RU"/>
        </w:rPr>
        <w:fldChar w:fldCharType="begin"/>
      </w:r>
      <w:r w:rsidR="00A154B7">
        <w:rPr>
          <w:bCs w:val="0"/>
          <w:sz w:val="24"/>
          <w:szCs w:val="24"/>
          <w:lang w:eastAsia="ru-RU"/>
        </w:rPr>
        <w:instrText xml:space="preserve"> REF _Ref440274902 \r \h </w:instrText>
      </w:r>
      <w:r w:rsidR="003B5B36">
        <w:rPr>
          <w:bCs w:val="0"/>
          <w:sz w:val="24"/>
          <w:szCs w:val="24"/>
          <w:lang w:eastAsia="ru-RU"/>
        </w:rPr>
      </w:r>
      <w:r w:rsidR="003B5B36">
        <w:rPr>
          <w:bCs w:val="0"/>
          <w:sz w:val="24"/>
          <w:szCs w:val="24"/>
          <w:lang w:eastAsia="ru-RU"/>
        </w:rPr>
        <w:fldChar w:fldCharType="separate"/>
      </w:r>
      <w:r w:rsidR="000276AB">
        <w:rPr>
          <w:bCs w:val="0"/>
          <w:sz w:val="24"/>
          <w:szCs w:val="24"/>
          <w:lang w:eastAsia="ru-RU"/>
        </w:rPr>
        <w:t>5.4</w:t>
      </w:r>
      <w:r w:rsidR="003B5B36">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B5B36">
        <w:rPr>
          <w:bCs w:val="0"/>
          <w:sz w:val="24"/>
          <w:szCs w:val="24"/>
          <w:lang w:eastAsia="ru-RU"/>
        </w:rPr>
        <w:fldChar w:fldCharType="begin"/>
      </w:r>
      <w:r w:rsidR="00A154B7">
        <w:rPr>
          <w:bCs w:val="0"/>
          <w:sz w:val="24"/>
          <w:szCs w:val="24"/>
          <w:lang w:eastAsia="ru-RU"/>
        </w:rPr>
        <w:instrText xml:space="preserve"> REF _Ref440274913 \r \h </w:instrText>
      </w:r>
      <w:r w:rsidR="003B5B36">
        <w:rPr>
          <w:bCs w:val="0"/>
          <w:sz w:val="24"/>
          <w:szCs w:val="24"/>
          <w:lang w:eastAsia="ru-RU"/>
        </w:rPr>
      </w:r>
      <w:r w:rsidR="003B5B36">
        <w:rPr>
          <w:bCs w:val="0"/>
          <w:sz w:val="24"/>
          <w:szCs w:val="24"/>
          <w:lang w:eastAsia="ru-RU"/>
        </w:rPr>
        <w:fldChar w:fldCharType="separate"/>
      </w:r>
      <w:r w:rsidR="000276AB">
        <w:rPr>
          <w:bCs w:val="0"/>
          <w:sz w:val="24"/>
          <w:szCs w:val="24"/>
          <w:lang w:eastAsia="ru-RU"/>
        </w:rPr>
        <w:t>5.2</w:t>
      </w:r>
      <w:r w:rsidR="003B5B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B5B36">
        <w:rPr>
          <w:bCs w:val="0"/>
          <w:sz w:val="24"/>
          <w:szCs w:val="24"/>
        </w:rPr>
        <w:fldChar w:fldCharType="begin"/>
      </w:r>
      <w:r w:rsidR="000A00E6">
        <w:rPr>
          <w:bCs w:val="0"/>
          <w:sz w:val="24"/>
          <w:szCs w:val="24"/>
        </w:rPr>
        <w:instrText xml:space="preserve"> REF _Ref440361959 \r \h </w:instrText>
      </w:r>
      <w:r w:rsidR="003B5B36">
        <w:rPr>
          <w:bCs w:val="0"/>
          <w:sz w:val="24"/>
          <w:szCs w:val="24"/>
        </w:rPr>
      </w:r>
      <w:r w:rsidR="003B5B36">
        <w:rPr>
          <w:bCs w:val="0"/>
          <w:sz w:val="24"/>
          <w:szCs w:val="24"/>
        </w:rPr>
        <w:fldChar w:fldCharType="separate"/>
      </w:r>
      <w:r w:rsidR="000276AB">
        <w:rPr>
          <w:bCs w:val="0"/>
          <w:sz w:val="24"/>
          <w:szCs w:val="24"/>
        </w:rPr>
        <w:t>5.5</w:t>
      </w:r>
      <w:r w:rsidR="003B5B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B5B36">
        <w:rPr>
          <w:bCs w:val="0"/>
          <w:sz w:val="24"/>
          <w:szCs w:val="24"/>
        </w:rPr>
        <w:fldChar w:fldCharType="begin"/>
      </w:r>
      <w:r w:rsidR="000A00E6">
        <w:rPr>
          <w:bCs w:val="0"/>
          <w:sz w:val="24"/>
          <w:szCs w:val="24"/>
        </w:rPr>
        <w:instrText xml:space="preserve"> REF _Ref440361610 \r \h </w:instrText>
      </w:r>
      <w:r w:rsidR="003B5B36">
        <w:rPr>
          <w:bCs w:val="0"/>
          <w:sz w:val="24"/>
          <w:szCs w:val="24"/>
        </w:rPr>
      </w:r>
      <w:r w:rsidR="003B5B36">
        <w:rPr>
          <w:bCs w:val="0"/>
          <w:sz w:val="24"/>
          <w:szCs w:val="24"/>
        </w:rPr>
        <w:fldChar w:fldCharType="separate"/>
      </w:r>
      <w:r w:rsidR="000276AB">
        <w:rPr>
          <w:bCs w:val="0"/>
          <w:sz w:val="24"/>
          <w:szCs w:val="24"/>
        </w:rPr>
        <w:t>5.6</w:t>
      </w:r>
      <w:r w:rsidR="003B5B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r w:rsidR="003B5B36">
        <w:fldChar w:fldCharType="begin"/>
      </w:r>
      <w:r w:rsidR="00AF795A">
        <w:instrText xml:space="preserve"> REF _Ref440371812 \r \h  \* MERGEFORMAT </w:instrText>
      </w:r>
      <w:r w:rsidR="003B5B36">
        <w:fldChar w:fldCharType="separate"/>
      </w:r>
      <w:proofErr w:type="spellStart"/>
      <w:r w:rsidR="000276AB" w:rsidRPr="000276AB">
        <w:rPr>
          <w:sz w:val="24"/>
          <w:szCs w:val="24"/>
        </w:rPr>
        <w:t>н</w:t>
      </w:r>
      <w:proofErr w:type="spellEnd"/>
      <w:r w:rsidR="000276AB" w:rsidRPr="000276AB">
        <w:rPr>
          <w:sz w:val="24"/>
          <w:szCs w:val="24"/>
        </w:rPr>
        <w:t>)</w:t>
      </w:r>
      <w:r w:rsidR="003B5B36">
        <w:fldChar w:fldCharType="end"/>
      </w:r>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r w:rsidR="003B5B36">
        <w:fldChar w:fldCharType="begin"/>
      </w:r>
      <w:r w:rsidR="00AF795A">
        <w:instrText xml:space="preserve"> REF _Ref442189588 \r \h  \* MERGEFORMAT </w:instrText>
      </w:r>
      <w:r w:rsidR="003B5B36">
        <w:fldChar w:fldCharType="separate"/>
      </w:r>
      <w:proofErr w:type="spellStart"/>
      <w:r w:rsidR="000276AB" w:rsidRPr="000276AB">
        <w:rPr>
          <w:sz w:val="24"/>
          <w:szCs w:val="24"/>
        </w:rPr>
        <w:t>ф</w:t>
      </w:r>
      <w:proofErr w:type="spellEnd"/>
      <w:r w:rsidR="000276AB" w:rsidRPr="000276AB">
        <w:rPr>
          <w:sz w:val="24"/>
          <w:szCs w:val="24"/>
        </w:rPr>
        <w:t>)</w:t>
      </w:r>
      <w:r w:rsidR="003B5B36">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B5B36">
        <w:rPr>
          <w:bCs w:val="0"/>
          <w:sz w:val="24"/>
          <w:szCs w:val="24"/>
        </w:rPr>
        <w:fldChar w:fldCharType="begin"/>
      </w:r>
      <w:r>
        <w:rPr>
          <w:bCs w:val="0"/>
          <w:sz w:val="24"/>
          <w:szCs w:val="24"/>
        </w:rPr>
        <w:instrText xml:space="preserve"> REF _Ref440272510 \r \h </w:instrText>
      </w:r>
      <w:r w:rsidR="003B5B36">
        <w:rPr>
          <w:bCs w:val="0"/>
          <w:sz w:val="24"/>
          <w:szCs w:val="24"/>
        </w:rPr>
      </w:r>
      <w:r w:rsidR="003B5B36">
        <w:rPr>
          <w:bCs w:val="0"/>
          <w:sz w:val="24"/>
          <w:szCs w:val="24"/>
        </w:rPr>
        <w:fldChar w:fldCharType="separate"/>
      </w:r>
      <w:r w:rsidR="000276AB">
        <w:rPr>
          <w:bCs w:val="0"/>
          <w:sz w:val="24"/>
          <w:szCs w:val="24"/>
        </w:rPr>
        <w:t>5.16</w:t>
      </w:r>
      <w:r w:rsidR="003B5B36">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3B5B36">
        <w:rPr>
          <w:bCs w:val="0"/>
          <w:sz w:val="24"/>
          <w:szCs w:val="24"/>
        </w:rPr>
        <w:fldChar w:fldCharType="begin"/>
      </w:r>
      <w:r>
        <w:rPr>
          <w:bCs w:val="0"/>
          <w:sz w:val="24"/>
          <w:szCs w:val="24"/>
        </w:rPr>
        <w:instrText xml:space="preserve"> REF _Ref306005578 \r \h </w:instrText>
      </w:r>
      <w:r w:rsidR="003B5B36">
        <w:rPr>
          <w:bCs w:val="0"/>
          <w:sz w:val="24"/>
          <w:szCs w:val="24"/>
        </w:rPr>
      </w:r>
      <w:r w:rsidR="003B5B36">
        <w:rPr>
          <w:bCs w:val="0"/>
          <w:sz w:val="24"/>
          <w:szCs w:val="24"/>
        </w:rPr>
        <w:fldChar w:fldCharType="separate"/>
      </w:r>
      <w:r w:rsidR="000276AB">
        <w:rPr>
          <w:bCs w:val="0"/>
          <w:sz w:val="24"/>
          <w:szCs w:val="24"/>
        </w:rPr>
        <w:t>3.3.8.3</w:t>
      </w:r>
      <w:r w:rsidR="003B5B36">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B5B36">
        <w:rPr>
          <w:bCs w:val="0"/>
          <w:sz w:val="24"/>
          <w:szCs w:val="24"/>
        </w:rPr>
        <w:fldChar w:fldCharType="begin"/>
      </w:r>
      <w:r w:rsidR="00D50E8D">
        <w:rPr>
          <w:bCs w:val="0"/>
          <w:sz w:val="24"/>
          <w:szCs w:val="24"/>
        </w:rPr>
        <w:instrText xml:space="preserve"> REF _Ref440376401 \r \h </w:instrText>
      </w:r>
      <w:r w:rsidR="003B5B36">
        <w:rPr>
          <w:bCs w:val="0"/>
          <w:sz w:val="24"/>
          <w:szCs w:val="24"/>
        </w:rPr>
      </w:r>
      <w:r w:rsidR="003B5B36">
        <w:rPr>
          <w:bCs w:val="0"/>
          <w:sz w:val="24"/>
          <w:szCs w:val="24"/>
        </w:rPr>
        <w:fldChar w:fldCharType="separate"/>
      </w:r>
      <w:r w:rsidR="000276AB">
        <w:rPr>
          <w:bCs w:val="0"/>
          <w:sz w:val="24"/>
          <w:szCs w:val="24"/>
        </w:rPr>
        <w:t>5.17</w:t>
      </w:r>
      <w:r w:rsidR="003B5B36">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B5B36">
        <w:rPr>
          <w:bCs w:val="0"/>
          <w:sz w:val="24"/>
          <w:szCs w:val="24"/>
        </w:rPr>
        <w:fldChar w:fldCharType="begin"/>
      </w:r>
      <w:r w:rsidR="00E963D9">
        <w:rPr>
          <w:bCs w:val="0"/>
          <w:sz w:val="24"/>
          <w:szCs w:val="24"/>
        </w:rPr>
        <w:instrText xml:space="preserve"> REF _Ref306005578 \r \h </w:instrText>
      </w:r>
      <w:r w:rsidR="003B5B36">
        <w:rPr>
          <w:bCs w:val="0"/>
          <w:sz w:val="24"/>
          <w:szCs w:val="24"/>
        </w:rPr>
      </w:r>
      <w:r w:rsidR="003B5B36">
        <w:rPr>
          <w:bCs w:val="0"/>
          <w:sz w:val="24"/>
          <w:szCs w:val="24"/>
        </w:rPr>
        <w:fldChar w:fldCharType="separate"/>
      </w:r>
      <w:r w:rsidR="000276AB">
        <w:rPr>
          <w:bCs w:val="0"/>
          <w:sz w:val="24"/>
          <w:szCs w:val="24"/>
        </w:rPr>
        <w:t>3.3.8.3</w:t>
      </w:r>
      <w:r w:rsidR="003B5B36">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B5B36">
        <w:rPr>
          <w:bCs w:val="0"/>
          <w:sz w:val="24"/>
          <w:szCs w:val="24"/>
        </w:rPr>
        <w:fldChar w:fldCharType="begin"/>
      </w:r>
      <w:r w:rsidR="007502E0">
        <w:rPr>
          <w:bCs w:val="0"/>
          <w:sz w:val="24"/>
          <w:szCs w:val="24"/>
        </w:rPr>
        <w:instrText xml:space="preserve"> REF _Ref440537086 \r \h </w:instrText>
      </w:r>
      <w:r w:rsidR="003B5B36">
        <w:rPr>
          <w:bCs w:val="0"/>
          <w:sz w:val="24"/>
          <w:szCs w:val="24"/>
        </w:rPr>
      </w:r>
      <w:r w:rsidR="003B5B36">
        <w:rPr>
          <w:bCs w:val="0"/>
          <w:sz w:val="24"/>
          <w:szCs w:val="24"/>
        </w:rPr>
        <w:fldChar w:fldCharType="separate"/>
      </w:r>
      <w:r w:rsidR="000276AB">
        <w:rPr>
          <w:bCs w:val="0"/>
          <w:sz w:val="24"/>
          <w:szCs w:val="24"/>
        </w:rPr>
        <w:t>5.3</w:t>
      </w:r>
      <w:r w:rsidR="003B5B36">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B5B36">
        <w:rPr>
          <w:bCs w:val="0"/>
          <w:sz w:val="24"/>
          <w:szCs w:val="24"/>
        </w:rPr>
        <w:fldChar w:fldCharType="begin"/>
      </w:r>
      <w:r w:rsidR="00D24034">
        <w:rPr>
          <w:bCs w:val="0"/>
          <w:sz w:val="24"/>
          <w:szCs w:val="24"/>
        </w:rPr>
        <w:instrText xml:space="preserve"> REF _Ref440270602 \r \h </w:instrText>
      </w:r>
      <w:r w:rsidR="003B5B36">
        <w:rPr>
          <w:bCs w:val="0"/>
          <w:sz w:val="24"/>
          <w:szCs w:val="24"/>
        </w:rPr>
      </w:r>
      <w:r w:rsidR="003B5B36">
        <w:rPr>
          <w:bCs w:val="0"/>
          <w:sz w:val="24"/>
          <w:szCs w:val="24"/>
        </w:rPr>
        <w:fldChar w:fldCharType="separate"/>
      </w:r>
      <w:r w:rsidR="000276AB">
        <w:rPr>
          <w:bCs w:val="0"/>
          <w:sz w:val="24"/>
          <w:szCs w:val="24"/>
        </w:rPr>
        <w:t>5</w:t>
      </w:r>
      <w:r w:rsidR="003B5B36">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3B5B36">
        <w:rPr>
          <w:sz w:val="24"/>
          <w:szCs w:val="24"/>
        </w:rPr>
        <w:fldChar w:fldCharType="begin"/>
      </w:r>
      <w:r w:rsidR="00F21407">
        <w:rPr>
          <w:bCs w:val="0"/>
          <w:sz w:val="24"/>
          <w:szCs w:val="24"/>
        </w:rPr>
        <w:instrText xml:space="preserve"> REF _Ref442189588 \r \h </w:instrText>
      </w:r>
      <w:r w:rsidR="003B5B36">
        <w:rPr>
          <w:sz w:val="24"/>
          <w:szCs w:val="24"/>
        </w:rPr>
      </w:r>
      <w:r w:rsidR="003B5B36">
        <w:rPr>
          <w:sz w:val="24"/>
          <w:szCs w:val="24"/>
        </w:rPr>
        <w:fldChar w:fldCharType="separate"/>
      </w:r>
      <w:proofErr w:type="spellStart"/>
      <w:r w:rsidR="000276AB">
        <w:rPr>
          <w:bCs w:val="0"/>
          <w:sz w:val="24"/>
          <w:szCs w:val="24"/>
        </w:rPr>
        <w:t>ф</w:t>
      </w:r>
      <w:proofErr w:type="spellEnd"/>
      <w:r w:rsidR="000276AB">
        <w:rPr>
          <w:bCs w:val="0"/>
          <w:sz w:val="24"/>
          <w:szCs w:val="24"/>
        </w:rPr>
        <w:t>)</w:t>
      </w:r>
      <w:r w:rsidR="003B5B3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3B5B36">
        <w:rPr>
          <w:sz w:val="24"/>
          <w:szCs w:val="24"/>
        </w:rPr>
        <w:fldChar w:fldCharType="begin"/>
      </w:r>
      <w:r w:rsidR="00F21407">
        <w:rPr>
          <w:bCs w:val="0"/>
          <w:sz w:val="24"/>
          <w:szCs w:val="24"/>
        </w:rPr>
        <w:instrText xml:space="preserve"> REF _Ref442189588 \r \h </w:instrText>
      </w:r>
      <w:r w:rsidR="003B5B36">
        <w:rPr>
          <w:sz w:val="24"/>
          <w:szCs w:val="24"/>
        </w:rPr>
      </w:r>
      <w:r w:rsidR="003B5B36">
        <w:rPr>
          <w:sz w:val="24"/>
          <w:szCs w:val="24"/>
        </w:rPr>
        <w:fldChar w:fldCharType="separate"/>
      </w:r>
      <w:proofErr w:type="spellStart"/>
      <w:r w:rsidR="000276AB">
        <w:rPr>
          <w:bCs w:val="0"/>
          <w:sz w:val="24"/>
          <w:szCs w:val="24"/>
        </w:rPr>
        <w:t>ф</w:t>
      </w:r>
      <w:proofErr w:type="spellEnd"/>
      <w:r w:rsidR="000276AB">
        <w:rPr>
          <w:bCs w:val="0"/>
          <w:sz w:val="24"/>
          <w:szCs w:val="24"/>
        </w:rPr>
        <w:t>)</w:t>
      </w:r>
      <w:r w:rsidR="003B5B3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F0233C" w:rsidRPr="00B30941">
        <w:rPr>
          <w:b/>
          <w:color w:val="000000"/>
          <w:sz w:val="24"/>
          <w:szCs w:val="24"/>
        </w:rPr>
        <w:t>600 000,00</w:t>
      </w:r>
      <w:r w:rsidR="00F0233C">
        <w:rPr>
          <w:color w:val="000000"/>
        </w:rPr>
        <w:t xml:space="preserve"> </w:t>
      </w:r>
      <w:r w:rsidR="00F0233C" w:rsidRPr="00F031B3">
        <w:rPr>
          <w:color w:val="000000"/>
        </w:rPr>
        <w:t xml:space="preserve"> </w:t>
      </w:r>
      <w:r w:rsidR="00F0233C" w:rsidRPr="00161523">
        <w:t>(</w:t>
      </w:r>
      <w:r w:rsidR="00F0233C" w:rsidRPr="00B30941">
        <w:t>шестьсот тысяч</w:t>
      </w:r>
      <w:r w:rsidR="00F0233C">
        <w:t>)</w:t>
      </w:r>
      <w:r w:rsidR="00F0233C" w:rsidRPr="00B30941">
        <w:t xml:space="preserve"> рублей </w:t>
      </w:r>
      <w:r w:rsidR="00F0233C" w:rsidRPr="00161523">
        <w:t xml:space="preserve">  00 копеек РФ, без учета НДС; НДС составляет </w:t>
      </w:r>
      <w:r w:rsidR="00F0233C" w:rsidRPr="00B30941">
        <w:rPr>
          <w:b/>
          <w:color w:val="000000"/>
          <w:sz w:val="24"/>
          <w:szCs w:val="24"/>
        </w:rPr>
        <w:t>108 000</w:t>
      </w:r>
      <w:r w:rsidR="00F0233C" w:rsidRPr="00161523">
        <w:t xml:space="preserve"> (</w:t>
      </w:r>
      <w:r w:rsidR="00F0233C" w:rsidRPr="00B30941">
        <w:t>сто восемь тысяч</w:t>
      </w:r>
      <w:r w:rsidR="00F0233C">
        <w:t>)</w:t>
      </w:r>
      <w:r w:rsidR="00F0233C" w:rsidRPr="00B30941">
        <w:t xml:space="preserve"> рублей </w:t>
      </w:r>
      <w:r w:rsidR="00F0233C" w:rsidRPr="00161523">
        <w:t xml:space="preserve"> 00 копеек РФ; </w:t>
      </w:r>
      <w:r w:rsidR="00F0233C" w:rsidRPr="00B30941">
        <w:rPr>
          <w:b/>
          <w:color w:val="000000"/>
          <w:sz w:val="24"/>
          <w:szCs w:val="24"/>
        </w:rPr>
        <w:t>708 000,00</w:t>
      </w:r>
      <w:r w:rsidR="00F0233C">
        <w:rPr>
          <w:color w:val="000000"/>
        </w:rPr>
        <w:t xml:space="preserve"> </w:t>
      </w:r>
      <w:r w:rsidR="00F0233C" w:rsidRPr="00161523">
        <w:t>(</w:t>
      </w:r>
      <w:r w:rsidR="00F0233C" w:rsidRPr="00B30941">
        <w:t>семьсот восемь тысяч</w:t>
      </w:r>
      <w:r w:rsidR="00F0233C">
        <w:t>)</w:t>
      </w:r>
      <w:r w:rsidR="00F0233C" w:rsidRPr="00B30941">
        <w:t xml:space="preserve"> рублей </w:t>
      </w:r>
      <w:r w:rsidR="00F0233C" w:rsidRPr="00161523">
        <w:t xml:space="preserve">  00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F2455" w:rsidRDefault="005F245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3B5B36">
        <w:rPr>
          <w:sz w:val="24"/>
          <w:szCs w:val="24"/>
        </w:rPr>
        <w:fldChar w:fldCharType="begin"/>
      </w:r>
      <w:r>
        <w:rPr>
          <w:sz w:val="24"/>
          <w:szCs w:val="24"/>
        </w:rPr>
        <w:instrText xml:space="preserve"> REF _Ref440549152 \r \h </w:instrText>
      </w:r>
      <w:r w:rsidR="003B5B36">
        <w:rPr>
          <w:sz w:val="24"/>
          <w:szCs w:val="24"/>
        </w:rPr>
      </w:r>
      <w:r w:rsidR="003B5B36">
        <w:rPr>
          <w:sz w:val="24"/>
          <w:szCs w:val="24"/>
        </w:rPr>
        <w:fldChar w:fldCharType="separate"/>
      </w:r>
      <w:r>
        <w:rPr>
          <w:sz w:val="24"/>
          <w:szCs w:val="24"/>
        </w:rPr>
        <w:t>3.3.7.1</w:t>
      </w:r>
      <w:r w:rsidR="003B5B3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B5B36">
        <w:rPr>
          <w:bCs w:val="0"/>
          <w:sz w:val="24"/>
          <w:szCs w:val="24"/>
        </w:rPr>
        <w:fldChar w:fldCharType="begin"/>
      </w:r>
      <w:r>
        <w:rPr>
          <w:bCs w:val="0"/>
          <w:sz w:val="24"/>
          <w:szCs w:val="24"/>
        </w:rPr>
        <w:instrText xml:space="preserve"> REF _Ref440271072 \r \h </w:instrText>
      </w:r>
      <w:r w:rsidR="003B5B36">
        <w:rPr>
          <w:bCs w:val="0"/>
          <w:sz w:val="24"/>
          <w:szCs w:val="24"/>
        </w:rPr>
      </w:r>
      <w:r w:rsidR="003B5B36">
        <w:rPr>
          <w:bCs w:val="0"/>
          <w:sz w:val="24"/>
          <w:szCs w:val="24"/>
        </w:rPr>
        <w:fldChar w:fldCharType="separate"/>
      </w:r>
      <w:r>
        <w:rPr>
          <w:bCs w:val="0"/>
          <w:sz w:val="24"/>
          <w:szCs w:val="24"/>
        </w:rPr>
        <w:t>5.2</w:t>
      </w:r>
      <w:r w:rsidR="003B5B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B5B36">
        <w:rPr>
          <w:sz w:val="24"/>
          <w:szCs w:val="24"/>
        </w:rPr>
        <w:fldChar w:fldCharType="begin"/>
      </w:r>
      <w:r>
        <w:rPr>
          <w:sz w:val="24"/>
          <w:szCs w:val="24"/>
        </w:rPr>
        <w:instrText xml:space="preserve"> REF _Ref306138385 \r \h </w:instrText>
      </w:r>
      <w:r w:rsidR="003B5B36">
        <w:rPr>
          <w:sz w:val="24"/>
          <w:szCs w:val="24"/>
        </w:rPr>
      </w:r>
      <w:r w:rsidR="003B5B36">
        <w:rPr>
          <w:sz w:val="24"/>
          <w:szCs w:val="24"/>
        </w:rPr>
        <w:fldChar w:fldCharType="separate"/>
      </w:r>
      <w:r>
        <w:rPr>
          <w:sz w:val="24"/>
          <w:szCs w:val="24"/>
        </w:rPr>
        <w:t>3.6.4</w:t>
      </w:r>
      <w:r w:rsidR="003B5B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B5B36">
        <w:rPr>
          <w:bCs w:val="0"/>
          <w:sz w:val="24"/>
          <w:szCs w:val="24"/>
        </w:rPr>
        <w:fldChar w:fldCharType="begin"/>
      </w:r>
      <w:r w:rsidR="003F3A69">
        <w:rPr>
          <w:bCs w:val="0"/>
          <w:sz w:val="24"/>
          <w:szCs w:val="24"/>
        </w:rPr>
        <w:instrText xml:space="preserve"> REF _Ref55336310 \r \h </w:instrText>
      </w:r>
      <w:r w:rsidR="003B5B36">
        <w:rPr>
          <w:bCs w:val="0"/>
          <w:sz w:val="24"/>
          <w:szCs w:val="24"/>
        </w:rPr>
      </w:r>
      <w:r w:rsidR="003B5B36">
        <w:rPr>
          <w:bCs w:val="0"/>
          <w:sz w:val="24"/>
          <w:szCs w:val="24"/>
        </w:rPr>
        <w:fldChar w:fldCharType="separate"/>
      </w:r>
      <w:r w:rsidR="000276AB">
        <w:rPr>
          <w:bCs w:val="0"/>
          <w:sz w:val="24"/>
          <w:szCs w:val="24"/>
        </w:rPr>
        <w:t>5.1</w:t>
      </w:r>
      <w:r w:rsidR="003B5B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B5B36">
        <w:rPr>
          <w:bCs w:val="0"/>
          <w:sz w:val="24"/>
          <w:szCs w:val="24"/>
        </w:rPr>
        <w:fldChar w:fldCharType="begin"/>
      </w:r>
      <w:r w:rsidR="003F3A69">
        <w:rPr>
          <w:bCs w:val="0"/>
          <w:sz w:val="24"/>
          <w:szCs w:val="24"/>
        </w:rPr>
        <w:instrText xml:space="preserve"> REF _Ref440271072 \r \h </w:instrText>
      </w:r>
      <w:r w:rsidR="003B5B36">
        <w:rPr>
          <w:bCs w:val="0"/>
          <w:sz w:val="24"/>
          <w:szCs w:val="24"/>
        </w:rPr>
      </w:r>
      <w:r w:rsidR="003B5B36">
        <w:rPr>
          <w:bCs w:val="0"/>
          <w:sz w:val="24"/>
          <w:szCs w:val="24"/>
        </w:rPr>
        <w:fldChar w:fldCharType="separate"/>
      </w:r>
      <w:r w:rsidR="000276AB">
        <w:rPr>
          <w:bCs w:val="0"/>
          <w:sz w:val="24"/>
          <w:szCs w:val="24"/>
        </w:rPr>
        <w:t>5.2</w:t>
      </w:r>
      <w:r w:rsidR="003B5B36">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3B5B36">
        <w:rPr>
          <w:sz w:val="24"/>
          <w:szCs w:val="24"/>
        </w:rPr>
        <w:fldChar w:fldCharType="begin"/>
      </w:r>
      <w:r w:rsidR="00EA1723">
        <w:rPr>
          <w:sz w:val="24"/>
          <w:szCs w:val="24"/>
        </w:rPr>
        <w:instrText xml:space="preserve"> REF _Ref440361439 \r \h </w:instrText>
      </w:r>
      <w:r w:rsidR="003B5B36">
        <w:rPr>
          <w:sz w:val="24"/>
          <w:szCs w:val="24"/>
        </w:rPr>
      </w:r>
      <w:r w:rsidR="003B5B36">
        <w:rPr>
          <w:sz w:val="24"/>
          <w:szCs w:val="24"/>
        </w:rPr>
        <w:fldChar w:fldCharType="separate"/>
      </w:r>
      <w:r w:rsidR="000276AB">
        <w:rPr>
          <w:sz w:val="24"/>
          <w:szCs w:val="24"/>
        </w:rPr>
        <w:t>5.5</w:t>
      </w:r>
      <w:r w:rsidR="003B5B36">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3B5B36" w:rsidRPr="000276AB">
        <w:rPr>
          <w:bCs w:val="0"/>
          <w:sz w:val="24"/>
          <w:szCs w:val="24"/>
        </w:rPr>
        <w:fldChar w:fldCharType="begin"/>
      </w:r>
      <w:r w:rsidR="003F3A69" w:rsidRPr="000276AB">
        <w:rPr>
          <w:bCs w:val="0"/>
          <w:sz w:val="24"/>
          <w:szCs w:val="24"/>
        </w:rPr>
        <w:instrText xml:space="preserve"> REF _Ref306138385 \r \h </w:instrText>
      </w:r>
      <w:r w:rsidR="003B5B36" w:rsidRPr="000276AB">
        <w:rPr>
          <w:bCs w:val="0"/>
          <w:sz w:val="24"/>
          <w:szCs w:val="24"/>
        </w:rPr>
      </w:r>
      <w:r w:rsidR="003B5B36" w:rsidRPr="000276AB">
        <w:rPr>
          <w:bCs w:val="0"/>
          <w:sz w:val="24"/>
          <w:szCs w:val="24"/>
        </w:rPr>
        <w:fldChar w:fldCharType="separate"/>
      </w:r>
      <w:r w:rsidR="000276AB">
        <w:rPr>
          <w:bCs w:val="0"/>
          <w:sz w:val="24"/>
          <w:szCs w:val="24"/>
        </w:rPr>
        <w:t>3.6.4</w:t>
      </w:r>
      <w:r w:rsidR="003B5B36"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3660C5">
        <w:rPr>
          <w:bCs w:val="0"/>
          <w:sz w:val="24"/>
          <w:szCs w:val="24"/>
        </w:rPr>
        <w:t xml:space="preserve">может любое юридическое, </w:t>
      </w:r>
      <w:r w:rsidRPr="003660C5">
        <w:rPr>
          <w:bCs w:val="0"/>
          <w:color w:val="000000"/>
          <w:sz w:val="24"/>
          <w:szCs w:val="24"/>
        </w:rPr>
        <w:t>физическое</w:t>
      </w:r>
      <w:r w:rsidRPr="003660C5">
        <w:rPr>
          <w:bCs w:val="0"/>
          <w:sz w:val="24"/>
          <w:szCs w:val="24"/>
        </w:rPr>
        <w:t xml:space="preserve"> лицо </w:t>
      </w:r>
      <w:r w:rsidR="00E71628" w:rsidRPr="003660C5">
        <w:rPr>
          <w:bCs w:val="0"/>
          <w:sz w:val="24"/>
          <w:szCs w:val="24"/>
        </w:rPr>
        <w:t>(в т.</w:t>
      </w:r>
      <w:r w:rsidR="003129D4" w:rsidRPr="003660C5">
        <w:rPr>
          <w:bCs w:val="0"/>
          <w:sz w:val="24"/>
          <w:szCs w:val="24"/>
        </w:rPr>
        <w:t xml:space="preserve"> </w:t>
      </w:r>
      <w:r w:rsidR="00E71628" w:rsidRPr="003660C5">
        <w:rPr>
          <w:bCs w:val="0"/>
          <w:sz w:val="24"/>
          <w:szCs w:val="24"/>
        </w:rPr>
        <w:t xml:space="preserve">ч. </w:t>
      </w:r>
      <w:r w:rsidRPr="003660C5">
        <w:rPr>
          <w:bCs w:val="0"/>
          <w:sz w:val="24"/>
          <w:szCs w:val="24"/>
        </w:rPr>
        <w:t>индивидуальный предприниматель</w:t>
      </w:r>
      <w:r w:rsidR="00E71628" w:rsidRPr="003660C5">
        <w:rPr>
          <w:bCs w:val="0"/>
          <w:sz w:val="24"/>
          <w:szCs w:val="24"/>
        </w:rPr>
        <w:t>)</w:t>
      </w:r>
      <w:r w:rsidR="003660C5" w:rsidRPr="003660C5">
        <w:rPr>
          <w:bCs w:val="0"/>
          <w:sz w:val="24"/>
          <w:szCs w:val="24"/>
        </w:rPr>
        <w:t>,</w:t>
      </w:r>
      <w:r w:rsidR="003660C5" w:rsidRPr="003660C5">
        <w:rPr>
          <w:sz w:val="24"/>
          <w:szCs w:val="24"/>
        </w:rPr>
        <w:t xml:space="preserve"> являющееся субъектом малого и среднего предпринимательства</w:t>
      </w:r>
      <w:r w:rsidRPr="003660C5">
        <w:rPr>
          <w:bCs w:val="0"/>
          <w:sz w:val="24"/>
          <w:szCs w:val="24"/>
        </w:rPr>
        <w:t xml:space="preserve">. </w:t>
      </w:r>
      <w:proofErr w:type="gramStart"/>
      <w:r w:rsidR="00362EA4" w:rsidRPr="003660C5">
        <w:rPr>
          <w:bCs w:val="0"/>
          <w:sz w:val="24"/>
          <w:szCs w:val="24"/>
        </w:rPr>
        <w:t xml:space="preserve">Дополнительные требования к </w:t>
      </w:r>
      <w:r w:rsidR="000E5003" w:rsidRPr="003660C5">
        <w:rPr>
          <w:bCs w:val="0"/>
          <w:sz w:val="24"/>
          <w:szCs w:val="24"/>
        </w:rPr>
        <w:t>субподрядчикам</w:t>
      </w:r>
      <w:r w:rsidR="00362EA4" w:rsidRPr="003660C5">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0276AB" w:rsidRPr="003660C5">
          <w:rPr>
            <w:bCs w:val="0"/>
            <w:sz w:val="24"/>
            <w:szCs w:val="24"/>
          </w:rPr>
          <w:t>3.3.9</w:t>
        </w:r>
      </w:fldSimple>
      <w:r w:rsidR="00362EA4" w:rsidRPr="003660C5">
        <w:rPr>
          <w:bCs w:val="0"/>
          <w:sz w:val="24"/>
          <w:szCs w:val="24"/>
        </w:rPr>
        <w:t>.</w:t>
      </w:r>
      <w:r w:rsidR="00036006" w:rsidRPr="003660C5">
        <w:rPr>
          <w:bCs w:val="0"/>
          <w:sz w:val="24"/>
          <w:szCs w:val="24"/>
        </w:rPr>
        <w:t xml:space="preserve"> </w:t>
      </w:r>
      <w:r w:rsidRPr="003660C5">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B5B36">
        <w:fldChar w:fldCharType="begin"/>
      </w:r>
      <w:r w:rsidR="001E2AA2">
        <w:rPr>
          <w:bCs w:val="0"/>
          <w:sz w:val="24"/>
          <w:szCs w:val="24"/>
        </w:rPr>
        <w:instrText xml:space="preserve"> REF _Ref440876618 \r \h </w:instrText>
      </w:r>
      <w:r w:rsidR="003B5B36">
        <w:fldChar w:fldCharType="separate"/>
      </w:r>
      <w:r w:rsidR="000276AB">
        <w:rPr>
          <w:bCs w:val="0"/>
          <w:sz w:val="24"/>
          <w:szCs w:val="24"/>
        </w:rPr>
        <w:t>3.3.10</w:t>
      </w:r>
      <w:r w:rsidR="003B5B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3660C5"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3660C5">
        <w:rPr>
          <w:sz w:val="24"/>
          <w:szCs w:val="24"/>
        </w:rPr>
        <w:t>аналогичных выполненных ранее договорах)</w:t>
      </w:r>
      <w:r w:rsidR="009D7F01" w:rsidRPr="003660C5">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3660C5">
        <w:rPr>
          <w:sz w:val="24"/>
          <w:szCs w:val="24"/>
          <w:lang w:eastAsia="ru-RU"/>
        </w:rPr>
        <w:t>Дополнительные требования к Участникам, наличию документов, подтверждающих</w:t>
      </w:r>
      <w:r w:rsidRPr="00C12FA4">
        <w:rPr>
          <w:sz w:val="24"/>
          <w:szCs w:val="24"/>
          <w:lang w:eastAsia="ru-RU"/>
        </w:rPr>
        <w:t xml:space="preserve">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lastRenderedPageBreak/>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B5B36">
        <w:rPr>
          <w:sz w:val="24"/>
          <w:szCs w:val="24"/>
        </w:rPr>
        <w:fldChar w:fldCharType="begin"/>
      </w:r>
      <w:r w:rsidR="003F3A69">
        <w:rPr>
          <w:sz w:val="24"/>
          <w:szCs w:val="24"/>
        </w:rPr>
        <w:instrText xml:space="preserve"> REF _Ref440271964 \r \h </w:instrText>
      </w:r>
      <w:r w:rsidR="003B5B36">
        <w:rPr>
          <w:sz w:val="24"/>
          <w:szCs w:val="24"/>
        </w:rPr>
      </w:r>
      <w:r w:rsidR="003B5B36">
        <w:rPr>
          <w:sz w:val="24"/>
          <w:szCs w:val="24"/>
        </w:rPr>
        <w:fldChar w:fldCharType="separate"/>
      </w:r>
      <w:r w:rsidR="000276AB">
        <w:rPr>
          <w:sz w:val="24"/>
          <w:szCs w:val="24"/>
        </w:rPr>
        <w:t>5.1.3</w:t>
      </w:r>
      <w:r w:rsidR="003B5B36">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B5B36">
        <w:rPr>
          <w:sz w:val="24"/>
          <w:szCs w:val="24"/>
        </w:rPr>
        <w:fldChar w:fldCharType="begin"/>
      </w:r>
      <w:r w:rsidR="003F3A69">
        <w:rPr>
          <w:sz w:val="24"/>
          <w:szCs w:val="24"/>
        </w:rPr>
        <w:instrText xml:space="preserve"> REF _Ref440272035 \r \h </w:instrText>
      </w:r>
      <w:r w:rsidR="003B5B36">
        <w:rPr>
          <w:sz w:val="24"/>
          <w:szCs w:val="24"/>
        </w:rPr>
      </w:r>
      <w:r w:rsidR="003B5B36">
        <w:rPr>
          <w:sz w:val="24"/>
          <w:szCs w:val="24"/>
        </w:rPr>
        <w:fldChar w:fldCharType="separate"/>
      </w:r>
      <w:r w:rsidR="000276AB">
        <w:rPr>
          <w:sz w:val="24"/>
          <w:szCs w:val="24"/>
        </w:rPr>
        <w:t>5.12</w:t>
      </w:r>
      <w:r w:rsidR="003B5B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B5B36">
        <w:rPr>
          <w:sz w:val="24"/>
          <w:szCs w:val="24"/>
        </w:rPr>
        <w:fldChar w:fldCharType="begin"/>
      </w:r>
      <w:r w:rsidR="003F3A69">
        <w:rPr>
          <w:sz w:val="24"/>
          <w:szCs w:val="24"/>
        </w:rPr>
        <w:instrText xml:space="preserve"> REF _Ref440272051 \r \h </w:instrText>
      </w:r>
      <w:r w:rsidR="003B5B36">
        <w:rPr>
          <w:sz w:val="24"/>
          <w:szCs w:val="24"/>
        </w:rPr>
      </w:r>
      <w:r w:rsidR="003B5B36">
        <w:rPr>
          <w:sz w:val="24"/>
          <w:szCs w:val="24"/>
        </w:rPr>
        <w:fldChar w:fldCharType="separate"/>
      </w:r>
      <w:r w:rsidR="000276AB">
        <w:rPr>
          <w:sz w:val="24"/>
          <w:szCs w:val="24"/>
        </w:rPr>
        <w:t>5.13</w:t>
      </w:r>
      <w:r w:rsidR="003B5B36">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B5B36">
        <w:rPr>
          <w:sz w:val="24"/>
          <w:szCs w:val="24"/>
        </w:rPr>
        <w:fldChar w:fldCharType="begin"/>
      </w:r>
      <w:r w:rsidR="003F3A69">
        <w:rPr>
          <w:sz w:val="24"/>
          <w:szCs w:val="24"/>
        </w:rPr>
        <w:instrText xml:space="preserve"> REF _Ref440272147 \r \h </w:instrText>
      </w:r>
      <w:r w:rsidR="003B5B36">
        <w:rPr>
          <w:sz w:val="24"/>
          <w:szCs w:val="24"/>
        </w:rPr>
      </w:r>
      <w:r w:rsidR="003B5B36">
        <w:rPr>
          <w:sz w:val="24"/>
          <w:szCs w:val="24"/>
        </w:rPr>
        <w:fldChar w:fldCharType="separate"/>
      </w:r>
      <w:r w:rsidR="000276AB">
        <w:rPr>
          <w:sz w:val="24"/>
          <w:szCs w:val="24"/>
        </w:rPr>
        <w:t>5.7.2</w:t>
      </w:r>
      <w:r w:rsidR="003B5B36">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B5B36">
        <w:rPr>
          <w:sz w:val="24"/>
          <w:szCs w:val="24"/>
        </w:rPr>
        <w:fldChar w:fldCharType="begin"/>
      </w:r>
      <w:r w:rsidR="00CF7FAD">
        <w:rPr>
          <w:sz w:val="24"/>
          <w:szCs w:val="24"/>
        </w:rPr>
        <w:instrText xml:space="preserve"> REF _Ref440881887 \r \h </w:instrText>
      </w:r>
      <w:r w:rsidR="003B5B36">
        <w:rPr>
          <w:sz w:val="24"/>
          <w:szCs w:val="24"/>
        </w:rPr>
      </w:r>
      <w:r w:rsidR="003B5B36">
        <w:rPr>
          <w:sz w:val="24"/>
          <w:szCs w:val="24"/>
        </w:rPr>
        <w:fldChar w:fldCharType="separate"/>
      </w:r>
      <w:r w:rsidR="000276AB">
        <w:rPr>
          <w:sz w:val="24"/>
          <w:szCs w:val="24"/>
        </w:rPr>
        <w:t>5.9</w:t>
      </w:r>
      <w:r w:rsidR="003B5B36">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B5B36">
        <w:rPr>
          <w:sz w:val="24"/>
          <w:szCs w:val="24"/>
        </w:rPr>
        <w:fldChar w:fldCharType="begin"/>
      </w:r>
      <w:r w:rsidR="00CF7FAD">
        <w:rPr>
          <w:sz w:val="24"/>
          <w:szCs w:val="24"/>
        </w:rPr>
        <w:instrText xml:space="preserve"> REF _Ref440881894 \r \h </w:instrText>
      </w:r>
      <w:r w:rsidR="003B5B36">
        <w:rPr>
          <w:sz w:val="24"/>
          <w:szCs w:val="24"/>
        </w:rPr>
      </w:r>
      <w:r w:rsidR="003B5B36">
        <w:rPr>
          <w:sz w:val="24"/>
          <w:szCs w:val="24"/>
        </w:rPr>
        <w:fldChar w:fldCharType="separate"/>
      </w:r>
      <w:r w:rsidR="000276AB">
        <w:rPr>
          <w:sz w:val="24"/>
          <w:szCs w:val="24"/>
        </w:rPr>
        <w:t>5.10</w:t>
      </w:r>
      <w:r w:rsidR="003B5B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B5B36">
        <w:rPr>
          <w:sz w:val="24"/>
          <w:szCs w:val="24"/>
        </w:rPr>
        <w:fldChar w:fldCharType="begin"/>
      </w:r>
      <w:r w:rsidR="003C2207">
        <w:rPr>
          <w:sz w:val="24"/>
          <w:szCs w:val="24"/>
        </w:rPr>
        <w:instrText xml:space="preserve"> REF _Ref440272256 \r \h </w:instrText>
      </w:r>
      <w:r w:rsidR="003B5B36">
        <w:rPr>
          <w:sz w:val="24"/>
          <w:szCs w:val="24"/>
        </w:rPr>
      </w:r>
      <w:r w:rsidR="003B5B36">
        <w:rPr>
          <w:sz w:val="24"/>
          <w:szCs w:val="24"/>
        </w:rPr>
        <w:fldChar w:fldCharType="separate"/>
      </w:r>
      <w:r w:rsidR="000276AB">
        <w:rPr>
          <w:sz w:val="24"/>
          <w:szCs w:val="24"/>
        </w:rPr>
        <w:t>5.14</w:t>
      </w:r>
      <w:r w:rsidR="003B5B36">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3B5B36">
        <w:rPr>
          <w:bCs w:val="0"/>
          <w:sz w:val="24"/>
          <w:szCs w:val="24"/>
        </w:rPr>
        <w:fldChar w:fldCharType="begin"/>
      </w:r>
      <w:r w:rsidR="00D57D88">
        <w:rPr>
          <w:bCs w:val="0"/>
          <w:sz w:val="24"/>
          <w:szCs w:val="24"/>
        </w:rPr>
        <w:instrText xml:space="preserve"> REF _Ref440291364 \r \h </w:instrText>
      </w:r>
      <w:r w:rsidR="003B5B36">
        <w:rPr>
          <w:bCs w:val="0"/>
          <w:sz w:val="24"/>
          <w:szCs w:val="24"/>
        </w:rPr>
      </w:r>
      <w:r w:rsidR="003B5B36">
        <w:rPr>
          <w:bCs w:val="0"/>
          <w:sz w:val="24"/>
          <w:szCs w:val="24"/>
        </w:rPr>
        <w:fldChar w:fldCharType="separate"/>
      </w:r>
      <w:r w:rsidR="000276AB">
        <w:rPr>
          <w:bCs w:val="0"/>
          <w:sz w:val="24"/>
          <w:szCs w:val="24"/>
        </w:rPr>
        <w:t>3.3.8.1</w:t>
      </w:r>
      <w:r w:rsidR="003B5B36">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B5B36">
        <w:rPr>
          <w:sz w:val="24"/>
          <w:szCs w:val="24"/>
        </w:rPr>
        <w:fldChar w:fldCharType="begin"/>
      </w:r>
      <w:r>
        <w:rPr>
          <w:bCs w:val="0"/>
          <w:sz w:val="24"/>
          <w:szCs w:val="24"/>
        </w:rPr>
        <w:instrText xml:space="preserve"> REF _Ref303669127 \r \h </w:instrText>
      </w:r>
      <w:r w:rsidR="003B5B36">
        <w:rPr>
          <w:sz w:val="24"/>
          <w:szCs w:val="24"/>
        </w:rPr>
      </w:r>
      <w:r w:rsidR="003B5B36">
        <w:rPr>
          <w:sz w:val="24"/>
          <w:szCs w:val="24"/>
        </w:rPr>
        <w:fldChar w:fldCharType="separate"/>
      </w:r>
      <w:r w:rsidR="000276AB">
        <w:rPr>
          <w:bCs w:val="0"/>
          <w:sz w:val="24"/>
          <w:szCs w:val="24"/>
        </w:rPr>
        <w:t>3.3.8.2</w:t>
      </w:r>
      <w:r w:rsidR="003B5B36">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B5B36">
        <w:rPr>
          <w:bCs w:val="0"/>
          <w:sz w:val="24"/>
          <w:szCs w:val="24"/>
        </w:rPr>
        <w:fldChar w:fldCharType="begin"/>
      </w:r>
      <w:r w:rsidR="00362EA4">
        <w:rPr>
          <w:bCs w:val="0"/>
          <w:sz w:val="24"/>
          <w:szCs w:val="24"/>
        </w:rPr>
        <w:instrText xml:space="preserve"> REF _Ref440272510 \r \h </w:instrText>
      </w:r>
      <w:r w:rsidR="003B5B36">
        <w:rPr>
          <w:bCs w:val="0"/>
          <w:sz w:val="24"/>
          <w:szCs w:val="24"/>
        </w:rPr>
      </w:r>
      <w:r w:rsidR="003B5B36">
        <w:rPr>
          <w:bCs w:val="0"/>
          <w:sz w:val="24"/>
          <w:szCs w:val="24"/>
        </w:rPr>
        <w:fldChar w:fldCharType="separate"/>
      </w:r>
      <w:r w:rsidR="000276AB">
        <w:rPr>
          <w:bCs w:val="0"/>
          <w:sz w:val="24"/>
          <w:szCs w:val="24"/>
        </w:rPr>
        <w:t>5.16</w:t>
      </w:r>
      <w:r w:rsidR="003B5B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B5B36">
        <w:rPr>
          <w:bCs w:val="0"/>
          <w:sz w:val="24"/>
          <w:szCs w:val="24"/>
        </w:rPr>
        <w:fldChar w:fldCharType="begin"/>
      </w:r>
      <w:r w:rsidR="000F4365">
        <w:rPr>
          <w:bCs w:val="0"/>
          <w:sz w:val="24"/>
          <w:szCs w:val="24"/>
        </w:rPr>
        <w:instrText xml:space="preserve"> REF _Ref440291364 \r \h </w:instrText>
      </w:r>
      <w:r w:rsidR="003B5B36">
        <w:rPr>
          <w:bCs w:val="0"/>
          <w:sz w:val="24"/>
          <w:szCs w:val="24"/>
        </w:rPr>
      </w:r>
      <w:r w:rsidR="003B5B36">
        <w:rPr>
          <w:bCs w:val="0"/>
          <w:sz w:val="24"/>
          <w:szCs w:val="24"/>
        </w:rPr>
        <w:fldChar w:fldCharType="separate"/>
      </w:r>
      <w:r w:rsidR="000276AB">
        <w:rPr>
          <w:bCs w:val="0"/>
          <w:sz w:val="24"/>
          <w:szCs w:val="24"/>
        </w:rPr>
        <w:t>3.3.8.1</w:t>
      </w:r>
      <w:r w:rsidR="003B5B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B5B36">
        <w:rPr>
          <w:sz w:val="24"/>
          <w:szCs w:val="24"/>
        </w:rPr>
        <w:fldChar w:fldCharType="begin"/>
      </w:r>
      <w:r w:rsidR="000F4365">
        <w:rPr>
          <w:bCs w:val="0"/>
          <w:sz w:val="24"/>
          <w:szCs w:val="24"/>
        </w:rPr>
        <w:instrText xml:space="preserve"> REF _Ref303669127 \r \h </w:instrText>
      </w:r>
      <w:r w:rsidR="003B5B36">
        <w:rPr>
          <w:sz w:val="24"/>
          <w:szCs w:val="24"/>
        </w:rPr>
      </w:r>
      <w:r w:rsidR="003B5B36">
        <w:rPr>
          <w:sz w:val="24"/>
          <w:szCs w:val="24"/>
        </w:rPr>
        <w:fldChar w:fldCharType="separate"/>
      </w:r>
      <w:r w:rsidR="000276AB">
        <w:rPr>
          <w:bCs w:val="0"/>
          <w:sz w:val="24"/>
          <w:szCs w:val="24"/>
        </w:rPr>
        <w:t>3.3.8.2</w:t>
      </w:r>
      <w:r w:rsidR="003B5B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B5B36">
        <w:rPr>
          <w:bCs w:val="0"/>
          <w:sz w:val="24"/>
          <w:szCs w:val="24"/>
        </w:rPr>
        <w:fldChar w:fldCharType="begin"/>
      </w:r>
      <w:r w:rsidR="00D50E8D">
        <w:rPr>
          <w:bCs w:val="0"/>
          <w:sz w:val="24"/>
          <w:szCs w:val="24"/>
        </w:rPr>
        <w:instrText xml:space="preserve"> REF _Ref440376324 \r \h </w:instrText>
      </w:r>
      <w:r w:rsidR="003B5B36">
        <w:rPr>
          <w:bCs w:val="0"/>
          <w:sz w:val="24"/>
          <w:szCs w:val="24"/>
        </w:rPr>
      </w:r>
      <w:r w:rsidR="003B5B36">
        <w:rPr>
          <w:bCs w:val="0"/>
          <w:sz w:val="24"/>
          <w:szCs w:val="24"/>
        </w:rPr>
        <w:fldChar w:fldCharType="separate"/>
      </w:r>
      <w:r w:rsidR="000276AB">
        <w:rPr>
          <w:bCs w:val="0"/>
          <w:sz w:val="24"/>
          <w:szCs w:val="24"/>
        </w:rPr>
        <w:t>5.17</w:t>
      </w:r>
      <w:r w:rsidR="003B5B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B5B36">
        <w:rPr>
          <w:bCs w:val="0"/>
          <w:sz w:val="24"/>
          <w:szCs w:val="24"/>
        </w:rPr>
        <w:fldChar w:fldCharType="begin"/>
      </w:r>
      <w:r w:rsidR="000F4365">
        <w:rPr>
          <w:bCs w:val="0"/>
          <w:sz w:val="24"/>
          <w:szCs w:val="24"/>
        </w:rPr>
        <w:instrText xml:space="preserve"> REF _Ref440291364 \r \h </w:instrText>
      </w:r>
      <w:r w:rsidR="003B5B36">
        <w:rPr>
          <w:bCs w:val="0"/>
          <w:sz w:val="24"/>
          <w:szCs w:val="24"/>
        </w:rPr>
      </w:r>
      <w:r w:rsidR="003B5B36">
        <w:rPr>
          <w:bCs w:val="0"/>
          <w:sz w:val="24"/>
          <w:szCs w:val="24"/>
        </w:rPr>
        <w:fldChar w:fldCharType="separate"/>
      </w:r>
      <w:r w:rsidR="000276AB">
        <w:rPr>
          <w:bCs w:val="0"/>
          <w:sz w:val="24"/>
          <w:szCs w:val="24"/>
        </w:rPr>
        <w:t>3.3.8.1</w:t>
      </w:r>
      <w:r w:rsidR="003B5B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3E198A">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B5B36">
        <w:rPr>
          <w:bCs w:val="0"/>
          <w:sz w:val="24"/>
          <w:szCs w:val="24"/>
          <w:lang w:eastAsia="ru-RU"/>
        </w:rPr>
        <w:fldChar w:fldCharType="begin"/>
      </w:r>
      <w:r w:rsidR="003C2207">
        <w:rPr>
          <w:bCs w:val="0"/>
          <w:sz w:val="24"/>
          <w:szCs w:val="24"/>
          <w:lang w:eastAsia="ru-RU"/>
        </w:rPr>
        <w:instrText xml:space="preserve"> REF _Ref440272678 \r \h </w:instrText>
      </w:r>
      <w:r w:rsidR="003B5B36">
        <w:rPr>
          <w:bCs w:val="0"/>
          <w:sz w:val="24"/>
          <w:szCs w:val="24"/>
          <w:lang w:eastAsia="ru-RU"/>
        </w:rPr>
      </w:r>
      <w:r w:rsidR="003B5B36">
        <w:rPr>
          <w:bCs w:val="0"/>
          <w:sz w:val="24"/>
          <w:szCs w:val="24"/>
          <w:lang w:eastAsia="ru-RU"/>
        </w:rPr>
        <w:fldChar w:fldCharType="separate"/>
      </w:r>
      <w:r w:rsidR="000276AB">
        <w:rPr>
          <w:bCs w:val="0"/>
          <w:sz w:val="24"/>
          <w:szCs w:val="24"/>
          <w:lang w:eastAsia="ru-RU"/>
        </w:rPr>
        <w:t>5.14</w:t>
      </w:r>
      <w:r w:rsidR="003B5B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3B5B36">
        <w:rPr>
          <w:sz w:val="24"/>
          <w:szCs w:val="24"/>
        </w:rPr>
        <w:fldChar w:fldCharType="begin"/>
      </w:r>
      <w:r w:rsidR="00065ED6">
        <w:rPr>
          <w:bCs w:val="0"/>
          <w:sz w:val="24"/>
          <w:szCs w:val="24"/>
        </w:rPr>
        <w:instrText xml:space="preserve"> REF _Ref440289953 \r \h </w:instrText>
      </w:r>
      <w:r w:rsidR="003B5B36">
        <w:rPr>
          <w:sz w:val="24"/>
          <w:szCs w:val="24"/>
        </w:rPr>
      </w:r>
      <w:r w:rsidR="003B5B36">
        <w:rPr>
          <w:sz w:val="24"/>
          <w:szCs w:val="24"/>
        </w:rPr>
        <w:fldChar w:fldCharType="separate"/>
      </w:r>
      <w:r w:rsidR="000276AB">
        <w:rPr>
          <w:bCs w:val="0"/>
          <w:sz w:val="24"/>
          <w:szCs w:val="24"/>
        </w:rPr>
        <w:t>3.4.1.3</w:t>
      </w:r>
      <w:r w:rsidR="003B5B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B5B36">
        <w:rPr>
          <w:bCs w:val="0"/>
          <w:sz w:val="24"/>
          <w:szCs w:val="24"/>
        </w:rPr>
        <w:fldChar w:fldCharType="begin"/>
      </w:r>
      <w:r w:rsidR="00414CAF">
        <w:rPr>
          <w:bCs w:val="0"/>
          <w:sz w:val="24"/>
          <w:szCs w:val="24"/>
        </w:rPr>
        <w:instrText xml:space="preserve"> REF _Ref303683929 \r \h </w:instrText>
      </w:r>
      <w:r w:rsidR="003B5B36">
        <w:rPr>
          <w:bCs w:val="0"/>
          <w:sz w:val="24"/>
          <w:szCs w:val="24"/>
        </w:rPr>
      </w:r>
      <w:r w:rsidR="003B5B36">
        <w:rPr>
          <w:bCs w:val="0"/>
          <w:sz w:val="24"/>
          <w:szCs w:val="24"/>
        </w:rPr>
        <w:fldChar w:fldCharType="separate"/>
      </w:r>
      <w:r w:rsidR="000276AB">
        <w:rPr>
          <w:bCs w:val="0"/>
          <w:sz w:val="24"/>
          <w:szCs w:val="24"/>
        </w:rPr>
        <w:t>3.10</w:t>
      </w:r>
      <w:r w:rsidR="003B5B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3E198A">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w:t>
      </w:r>
      <w:proofErr w:type="spellStart"/>
      <w:r w:rsidR="000276AB" w:rsidRPr="00166FF6">
        <w:rPr>
          <w:bCs w:val="0"/>
          <w:sz w:val="24"/>
          <w:szCs w:val="24"/>
        </w:rPr>
        <w:t>каб</w:t>
      </w:r>
      <w:proofErr w:type="spellEnd"/>
      <w:r w:rsidR="000276AB" w:rsidRPr="00166FF6">
        <w:rPr>
          <w:bCs w:val="0"/>
          <w:sz w:val="24"/>
          <w:szCs w:val="24"/>
        </w:rPr>
        <w:t xml:space="preserve">.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3B5B36">
        <w:rPr>
          <w:sz w:val="24"/>
          <w:szCs w:val="24"/>
        </w:rPr>
        <w:fldChar w:fldCharType="begin"/>
      </w:r>
      <w:r>
        <w:rPr>
          <w:sz w:val="24"/>
          <w:szCs w:val="24"/>
        </w:rPr>
        <w:instrText xml:space="preserve"> REF _Ref442189545 \r \h </w:instrText>
      </w:r>
      <w:r w:rsidR="003B5B36">
        <w:rPr>
          <w:sz w:val="24"/>
          <w:szCs w:val="24"/>
        </w:rPr>
      </w:r>
      <w:r w:rsidR="003B5B36">
        <w:rPr>
          <w:sz w:val="24"/>
          <w:szCs w:val="24"/>
        </w:rPr>
        <w:fldChar w:fldCharType="separate"/>
      </w:r>
      <w:r w:rsidR="000276AB">
        <w:rPr>
          <w:sz w:val="24"/>
          <w:szCs w:val="24"/>
        </w:rPr>
        <w:t>3.3.14.9</w:t>
      </w:r>
      <w:r w:rsidR="003B5B36">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E91815">
        <w:rPr>
          <w:b/>
          <w:bCs w:val="0"/>
          <w:sz w:val="24"/>
          <w:szCs w:val="24"/>
        </w:rPr>
        <w:t>01</w:t>
      </w:r>
      <w:r w:rsidR="002B5044" w:rsidRPr="000276AB">
        <w:rPr>
          <w:b/>
          <w:bCs w:val="0"/>
          <w:sz w:val="24"/>
          <w:szCs w:val="24"/>
        </w:rPr>
        <w:t xml:space="preserve"> </w:t>
      </w:r>
      <w:r w:rsidR="003E198A">
        <w:rPr>
          <w:b/>
          <w:bCs w:val="0"/>
          <w:sz w:val="24"/>
          <w:szCs w:val="24"/>
        </w:rPr>
        <w:t>ию</w:t>
      </w:r>
      <w:r w:rsidR="00E91815">
        <w:rPr>
          <w:b/>
          <w:bCs w:val="0"/>
          <w:sz w:val="24"/>
          <w:szCs w:val="24"/>
        </w:rPr>
        <w:t>л</w:t>
      </w:r>
      <w:r w:rsidR="003E198A">
        <w:rPr>
          <w:b/>
          <w:bCs w:val="0"/>
          <w:sz w:val="24"/>
          <w:szCs w:val="24"/>
        </w:rPr>
        <w:t>я</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3B5B36">
        <w:rPr>
          <w:bCs w:val="0"/>
          <w:sz w:val="24"/>
          <w:szCs w:val="24"/>
        </w:rPr>
        <w:fldChar w:fldCharType="begin"/>
      </w:r>
      <w:r w:rsidR="00BF60B6">
        <w:rPr>
          <w:bCs w:val="0"/>
          <w:sz w:val="24"/>
          <w:szCs w:val="24"/>
        </w:rPr>
        <w:instrText xml:space="preserve"> REF _Ref55336310 \r \h </w:instrText>
      </w:r>
      <w:r w:rsidR="003B5B36">
        <w:rPr>
          <w:bCs w:val="0"/>
          <w:sz w:val="24"/>
          <w:szCs w:val="24"/>
        </w:rPr>
      </w:r>
      <w:r w:rsidR="003B5B36">
        <w:rPr>
          <w:bCs w:val="0"/>
          <w:sz w:val="24"/>
          <w:szCs w:val="24"/>
        </w:rPr>
        <w:fldChar w:fldCharType="separate"/>
      </w:r>
      <w:r w:rsidR="000276AB">
        <w:rPr>
          <w:bCs w:val="0"/>
          <w:sz w:val="24"/>
          <w:szCs w:val="24"/>
        </w:rPr>
        <w:t>5.1</w:t>
      </w:r>
      <w:r w:rsidR="003B5B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3B5B36">
        <w:rPr>
          <w:sz w:val="24"/>
          <w:szCs w:val="24"/>
        </w:rPr>
        <w:fldChar w:fldCharType="begin"/>
      </w:r>
      <w:r w:rsidR="00F21407">
        <w:rPr>
          <w:bCs w:val="0"/>
          <w:sz w:val="24"/>
          <w:szCs w:val="24"/>
        </w:rPr>
        <w:instrText xml:space="preserve"> REF _Ref442189588 \r \h </w:instrText>
      </w:r>
      <w:r w:rsidR="003B5B36">
        <w:rPr>
          <w:sz w:val="24"/>
          <w:szCs w:val="24"/>
        </w:rPr>
      </w:r>
      <w:r w:rsidR="003B5B36">
        <w:rPr>
          <w:sz w:val="24"/>
          <w:szCs w:val="24"/>
        </w:rPr>
        <w:fldChar w:fldCharType="separate"/>
      </w:r>
      <w:proofErr w:type="spellStart"/>
      <w:r w:rsidR="000276AB">
        <w:rPr>
          <w:bCs w:val="0"/>
          <w:sz w:val="24"/>
          <w:szCs w:val="24"/>
        </w:rPr>
        <w:t>ф</w:t>
      </w:r>
      <w:proofErr w:type="spellEnd"/>
      <w:r w:rsidR="000276AB">
        <w:rPr>
          <w:bCs w:val="0"/>
          <w:sz w:val="24"/>
          <w:szCs w:val="24"/>
        </w:rPr>
        <w:t>)</w:t>
      </w:r>
      <w:r w:rsidR="003B5B36">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proofErr w:type="gramStart"/>
      <w:r w:rsidRPr="00EC79CD">
        <w:rPr>
          <w:sz w:val="24"/>
          <w:szCs w:val="24"/>
        </w:rPr>
        <w:t>поданы с нарушением порядка подачи Заявок, установленного в настоящей Документации;</w:t>
      </w:r>
      <w:proofErr w:type="gramEnd"/>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w:t>
      </w:r>
      <w:r w:rsidRPr="00EC79CD">
        <w:rPr>
          <w:sz w:val="24"/>
          <w:szCs w:val="24"/>
        </w:rPr>
        <w:lastRenderedPageBreak/>
        <w:t xml:space="preserve">оформлению, составу документов и сведений, подаваемым в Заявке, в том </w:t>
      </w:r>
      <w:proofErr w:type="gramStart"/>
      <w:r w:rsidRPr="00EC79CD">
        <w:rPr>
          <w:sz w:val="24"/>
          <w:szCs w:val="24"/>
        </w:rPr>
        <w:t>числе</w:t>
      </w:r>
      <w:proofErr w:type="gramEnd"/>
      <w:r w:rsidRPr="00EC79CD">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B5B36">
        <w:rPr>
          <w:sz w:val="24"/>
          <w:szCs w:val="24"/>
        </w:rPr>
        <w:fldChar w:fldCharType="begin"/>
      </w:r>
      <w:r>
        <w:rPr>
          <w:sz w:val="24"/>
          <w:szCs w:val="24"/>
        </w:rPr>
        <w:instrText xml:space="preserve"> REF _Ref444180906 \r \h </w:instrText>
      </w:r>
      <w:r w:rsidR="003B5B36">
        <w:rPr>
          <w:sz w:val="24"/>
          <w:szCs w:val="24"/>
        </w:rPr>
      </w:r>
      <w:r w:rsidR="003B5B36">
        <w:rPr>
          <w:sz w:val="24"/>
          <w:szCs w:val="24"/>
        </w:rPr>
        <w:fldChar w:fldCharType="separate"/>
      </w:r>
      <w:r w:rsidR="000276AB">
        <w:rPr>
          <w:sz w:val="24"/>
          <w:szCs w:val="24"/>
        </w:rPr>
        <w:t>5.12</w:t>
      </w:r>
      <w:r w:rsidR="003B5B36">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lastRenderedPageBreak/>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B5B36">
        <w:rPr>
          <w:sz w:val="24"/>
          <w:szCs w:val="24"/>
        </w:rPr>
        <w:fldChar w:fldCharType="begin"/>
      </w:r>
      <w:r w:rsidR="005818B2">
        <w:rPr>
          <w:sz w:val="24"/>
          <w:szCs w:val="24"/>
        </w:rPr>
        <w:instrText xml:space="preserve"> REF _Ref440272931 \r \h </w:instrText>
      </w:r>
      <w:r w:rsidR="003B5B36">
        <w:rPr>
          <w:sz w:val="24"/>
          <w:szCs w:val="24"/>
        </w:rPr>
      </w:r>
      <w:r w:rsidR="003B5B36">
        <w:rPr>
          <w:sz w:val="24"/>
          <w:szCs w:val="24"/>
        </w:rPr>
        <w:fldChar w:fldCharType="separate"/>
      </w:r>
      <w:r w:rsidR="000276AB">
        <w:rPr>
          <w:sz w:val="24"/>
          <w:szCs w:val="24"/>
        </w:rPr>
        <w:t>2</w:t>
      </w:r>
      <w:r w:rsidR="003B5B36">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B5B36">
        <w:rPr>
          <w:b w:val="0"/>
          <w:szCs w:val="24"/>
        </w:rPr>
        <w:fldChar w:fldCharType="begin"/>
      </w:r>
      <w:r w:rsidR="00A154B7">
        <w:rPr>
          <w:b w:val="0"/>
          <w:szCs w:val="24"/>
        </w:rPr>
        <w:instrText xml:space="preserve"> REF _Ref440275279 \r \h </w:instrText>
      </w:r>
      <w:r w:rsidR="003B5B36">
        <w:rPr>
          <w:b w:val="0"/>
          <w:szCs w:val="24"/>
        </w:rPr>
      </w:r>
      <w:r w:rsidR="003B5B36">
        <w:rPr>
          <w:b w:val="0"/>
          <w:szCs w:val="24"/>
        </w:rPr>
        <w:fldChar w:fldCharType="separate"/>
      </w:r>
      <w:r w:rsidR="000276AB">
        <w:rPr>
          <w:b w:val="0"/>
          <w:szCs w:val="24"/>
        </w:rPr>
        <w:t>1.1.4</w:t>
      </w:r>
      <w:r w:rsidR="003B5B36">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B5B36">
        <w:rPr>
          <w:sz w:val="24"/>
          <w:szCs w:val="24"/>
        </w:rPr>
        <w:fldChar w:fldCharType="begin"/>
      </w:r>
      <w:r w:rsidR="00673C59">
        <w:rPr>
          <w:sz w:val="24"/>
          <w:szCs w:val="24"/>
        </w:rPr>
        <w:instrText xml:space="preserve"> REF _Ref306008743 \r \h </w:instrText>
      </w:r>
      <w:r w:rsidR="003B5B36">
        <w:rPr>
          <w:sz w:val="24"/>
          <w:szCs w:val="24"/>
        </w:rPr>
      </w:r>
      <w:r w:rsidR="003B5B36">
        <w:rPr>
          <w:sz w:val="24"/>
          <w:szCs w:val="24"/>
        </w:rPr>
        <w:fldChar w:fldCharType="separate"/>
      </w:r>
      <w:r w:rsidR="000276AB">
        <w:rPr>
          <w:sz w:val="24"/>
          <w:szCs w:val="24"/>
        </w:rPr>
        <w:t>3.3.4</w:t>
      </w:r>
      <w:r w:rsidR="003B5B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B5B36">
        <w:rPr>
          <w:sz w:val="24"/>
          <w:szCs w:val="24"/>
        </w:rPr>
        <w:fldChar w:fldCharType="begin"/>
      </w:r>
      <w:r w:rsidR="00D56F8C">
        <w:rPr>
          <w:sz w:val="24"/>
          <w:szCs w:val="24"/>
        </w:rPr>
        <w:instrText xml:space="preserve"> REF _Ref55279015 \r \h </w:instrText>
      </w:r>
      <w:r w:rsidR="003B5B36">
        <w:rPr>
          <w:sz w:val="24"/>
          <w:szCs w:val="24"/>
        </w:rPr>
      </w:r>
      <w:r w:rsidR="003B5B36">
        <w:rPr>
          <w:sz w:val="24"/>
          <w:szCs w:val="24"/>
        </w:rPr>
        <w:fldChar w:fldCharType="separate"/>
      </w:r>
      <w:r w:rsidR="000276AB">
        <w:rPr>
          <w:sz w:val="24"/>
          <w:szCs w:val="24"/>
        </w:rPr>
        <w:t>3.3.1.6</w:t>
      </w:r>
      <w:r w:rsidR="003B5B36">
        <w:rPr>
          <w:sz w:val="24"/>
          <w:szCs w:val="24"/>
        </w:rPr>
        <w:fldChar w:fldCharType="end"/>
      </w:r>
      <w:r w:rsidRPr="00492C8B">
        <w:rPr>
          <w:sz w:val="24"/>
          <w:szCs w:val="24"/>
        </w:rPr>
        <w:t xml:space="preserve"> и </w:t>
      </w:r>
      <w:r w:rsidR="003B5B36">
        <w:rPr>
          <w:sz w:val="24"/>
          <w:szCs w:val="24"/>
        </w:rPr>
        <w:fldChar w:fldCharType="begin"/>
      </w:r>
      <w:r w:rsidR="00D56F8C">
        <w:rPr>
          <w:sz w:val="24"/>
          <w:szCs w:val="24"/>
        </w:rPr>
        <w:instrText xml:space="preserve"> REF _Ref195087786 \r \h </w:instrText>
      </w:r>
      <w:r w:rsidR="003B5B36">
        <w:rPr>
          <w:sz w:val="24"/>
          <w:szCs w:val="24"/>
        </w:rPr>
      </w:r>
      <w:r w:rsidR="003B5B36">
        <w:rPr>
          <w:sz w:val="24"/>
          <w:szCs w:val="24"/>
        </w:rPr>
        <w:fldChar w:fldCharType="separate"/>
      </w:r>
      <w:r w:rsidR="000276AB">
        <w:rPr>
          <w:sz w:val="24"/>
          <w:szCs w:val="24"/>
        </w:rPr>
        <w:t>3.3.1.7</w:t>
      </w:r>
      <w:r w:rsidR="003B5B3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proofErr w:type="spellStart"/>
      <w:r>
        <w:rPr>
          <w:szCs w:val="24"/>
        </w:rPr>
        <w:lastRenderedPageBreak/>
        <w:t>Антикоррупционные</w:t>
      </w:r>
      <w:proofErr w:type="spellEnd"/>
      <w:r>
        <w:rPr>
          <w:szCs w:val="24"/>
        </w:rPr>
        <w:t xml:space="preserve">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spellStart"/>
            <w:proofErr w:type="gramStart"/>
            <w:r w:rsidRPr="00336F2E">
              <w:rPr>
                <w:sz w:val="24"/>
                <w:szCs w:val="24"/>
              </w:rPr>
              <w:t>п</w:t>
            </w:r>
            <w:proofErr w:type="spellEnd"/>
            <w:proofErr w:type="gramEnd"/>
            <w:r w:rsidRPr="00336F2E">
              <w:rPr>
                <w:sz w:val="24"/>
                <w:szCs w:val="24"/>
              </w:rPr>
              <w:t>/</w:t>
            </w:r>
            <w:proofErr w:type="spellStart"/>
            <w:r w:rsidRPr="00336F2E">
              <w:rPr>
                <w:sz w:val="24"/>
                <w:szCs w:val="24"/>
              </w:rPr>
              <w:t>п</w:t>
            </w:r>
            <w:proofErr w:type="spellEnd"/>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 xml:space="preserve">Ед. </w:t>
            </w:r>
            <w:proofErr w:type="spellStart"/>
            <w:r w:rsidRPr="00336F2E">
              <w:rPr>
                <w:sz w:val="24"/>
                <w:szCs w:val="24"/>
              </w:rPr>
              <w:t>изм</w:t>
            </w:r>
            <w:proofErr w:type="spellEnd"/>
            <w:r w:rsidRPr="00336F2E">
              <w:rPr>
                <w:sz w:val="24"/>
                <w:szCs w:val="24"/>
              </w:rPr>
              <w:t>.</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B5B36">
        <w:rPr>
          <w:bCs w:val="0"/>
          <w:sz w:val="24"/>
          <w:szCs w:val="24"/>
        </w:rPr>
        <w:fldChar w:fldCharType="begin"/>
      </w:r>
      <w:r w:rsidR="007502E0">
        <w:rPr>
          <w:bCs w:val="0"/>
          <w:sz w:val="24"/>
          <w:szCs w:val="24"/>
        </w:rPr>
        <w:instrText xml:space="preserve"> REF _Ref440537086 \r \h </w:instrText>
      </w:r>
      <w:r w:rsidR="003B5B36">
        <w:rPr>
          <w:bCs w:val="0"/>
          <w:sz w:val="24"/>
          <w:szCs w:val="24"/>
        </w:rPr>
      </w:r>
      <w:r w:rsidR="003B5B36">
        <w:rPr>
          <w:bCs w:val="0"/>
          <w:sz w:val="24"/>
          <w:szCs w:val="24"/>
        </w:rPr>
        <w:fldChar w:fldCharType="separate"/>
      </w:r>
      <w:r w:rsidR="000276AB">
        <w:rPr>
          <w:bCs w:val="0"/>
          <w:sz w:val="24"/>
          <w:szCs w:val="24"/>
        </w:rPr>
        <w:t>5.3</w:t>
      </w:r>
      <w:r w:rsidR="003B5B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B5B36">
        <w:rPr>
          <w:i/>
          <w:color w:val="000000"/>
        </w:rPr>
        <w:fldChar w:fldCharType="begin"/>
      </w:r>
      <w:r w:rsidR="00EA3F63">
        <w:rPr>
          <w:i/>
          <w:color w:val="000000"/>
        </w:rPr>
        <w:instrText xml:space="preserve"> REF _Ref440270568 \r \h </w:instrText>
      </w:r>
      <w:r w:rsidR="003B5B36">
        <w:rPr>
          <w:i/>
          <w:color w:val="000000"/>
        </w:rPr>
      </w:r>
      <w:r w:rsidR="003B5B36">
        <w:rPr>
          <w:i/>
          <w:color w:val="000000"/>
        </w:rPr>
        <w:fldChar w:fldCharType="separate"/>
      </w:r>
      <w:r w:rsidR="000276AB">
        <w:rPr>
          <w:i/>
          <w:color w:val="000000"/>
        </w:rPr>
        <w:t>4</w:t>
      </w:r>
      <w:r w:rsidR="003B5B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B5B36">
        <w:rPr>
          <w:i/>
          <w:color w:val="000000"/>
        </w:rPr>
        <w:fldChar w:fldCharType="begin"/>
      </w:r>
      <w:r>
        <w:rPr>
          <w:i/>
          <w:color w:val="000000"/>
        </w:rPr>
        <w:instrText xml:space="preserve"> REF _Ref440270568 \r \h </w:instrText>
      </w:r>
      <w:r w:rsidR="003B5B36">
        <w:rPr>
          <w:i/>
          <w:color w:val="000000"/>
        </w:rPr>
      </w:r>
      <w:r w:rsidR="003B5B36">
        <w:rPr>
          <w:i/>
          <w:color w:val="000000"/>
        </w:rPr>
        <w:fldChar w:fldCharType="separate"/>
      </w:r>
      <w:r w:rsidR="000276AB">
        <w:rPr>
          <w:i/>
          <w:color w:val="000000"/>
        </w:rPr>
        <w:t>4</w:t>
      </w:r>
      <w:r w:rsidR="003B5B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B5B36">
        <w:rPr>
          <w:sz w:val="24"/>
          <w:szCs w:val="24"/>
        </w:rPr>
        <w:fldChar w:fldCharType="begin"/>
      </w:r>
      <w:r w:rsidR="00DA1BA0">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B5B36">
        <w:rPr>
          <w:sz w:val="24"/>
          <w:szCs w:val="24"/>
        </w:rPr>
        <w:fldChar w:fldCharType="begin"/>
      </w:r>
      <w:r w:rsidR="00D56F8C">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B5B36">
        <w:rPr>
          <w:sz w:val="24"/>
          <w:szCs w:val="24"/>
        </w:rPr>
        <w:fldChar w:fldCharType="begin"/>
      </w:r>
      <w:r w:rsidR="00D56F8C">
        <w:rPr>
          <w:sz w:val="24"/>
          <w:szCs w:val="24"/>
        </w:rPr>
        <w:instrText xml:space="preserve"> REF _Ref440273986 \r \h </w:instrText>
      </w:r>
      <w:r w:rsidR="003B5B36">
        <w:rPr>
          <w:sz w:val="24"/>
          <w:szCs w:val="24"/>
        </w:rPr>
      </w:r>
      <w:r w:rsidR="003B5B36">
        <w:rPr>
          <w:sz w:val="24"/>
          <w:szCs w:val="24"/>
        </w:rPr>
        <w:fldChar w:fldCharType="separate"/>
      </w:r>
      <w:r w:rsidR="000276AB">
        <w:rPr>
          <w:sz w:val="24"/>
          <w:szCs w:val="24"/>
        </w:rPr>
        <w:t>5.2</w:t>
      </w:r>
      <w:r w:rsidR="003B5B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B5B36">
        <w:rPr>
          <w:sz w:val="24"/>
          <w:szCs w:val="24"/>
        </w:rPr>
        <w:fldChar w:fldCharType="begin"/>
      </w:r>
      <w:r>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B5B36">
        <w:rPr>
          <w:sz w:val="24"/>
          <w:szCs w:val="24"/>
        </w:rPr>
        <w:fldChar w:fldCharType="begin"/>
      </w:r>
      <w:r>
        <w:rPr>
          <w:sz w:val="24"/>
          <w:szCs w:val="24"/>
        </w:rPr>
        <w:instrText xml:space="preserve"> REF _Ref440361140 \r \h </w:instrText>
      </w:r>
      <w:r w:rsidR="003B5B36">
        <w:rPr>
          <w:sz w:val="24"/>
          <w:szCs w:val="24"/>
        </w:rPr>
      </w:r>
      <w:r w:rsidR="003B5B36">
        <w:rPr>
          <w:sz w:val="24"/>
          <w:szCs w:val="24"/>
        </w:rPr>
        <w:fldChar w:fldCharType="separate"/>
      </w:r>
      <w:r w:rsidR="000276AB">
        <w:rPr>
          <w:sz w:val="24"/>
          <w:szCs w:val="24"/>
        </w:rPr>
        <w:t>5.4</w:t>
      </w:r>
      <w:r w:rsidR="003B5B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B5B36">
              <w:fldChar w:fldCharType="begin"/>
            </w:r>
            <w:r w:rsidR="008247F3">
              <w:instrText xml:space="preserve"> REF _Ref440272931 \r \h </w:instrText>
            </w:r>
            <w:r w:rsidR="003B5B36">
              <w:fldChar w:fldCharType="separate"/>
            </w:r>
            <w:r w:rsidR="000276AB">
              <w:t>2</w:t>
            </w:r>
            <w:r w:rsidR="003B5B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B5B36">
              <w:fldChar w:fldCharType="begin"/>
            </w:r>
            <w:r w:rsidR="008247F3">
              <w:instrText xml:space="preserve"> REF _Ref440272931 \r \h </w:instrText>
            </w:r>
            <w:r w:rsidR="003B5B36">
              <w:fldChar w:fldCharType="separate"/>
            </w:r>
            <w:r w:rsidR="000276AB">
              <w:t>2</w:t>
            </w:r>
            <w:r w:rsidR="003B5B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B5B36">
        <w:rPr>
          <w:sz w:val="24"/>
          <w:szCs w:val="24"/>
        </w:rPr>
        <w:fldChar w:fldCharType="begin"/>
      </w:r>
      <w:r>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B5B36">
        <w:rPr>
          <w:sz w:val="24"/>
          <w:szCs w:val="24"/>
        </w:rPr>
        <w:fldChar w:fldCharType="begin"/>
      </w:r>
      <w:r w:rsidR="00D56F8C">
        <w:rPr>
          <w:sz w:val="24"/>
          <w:szCs w:val="24"/>
        </w:rPr>
        <w:instrText xml:space="preserve"> REF _Ref440274025 \r \h </w:instrText>
      </w:r>
      <w:r w:rsidR="003B5B36">
        <w:rPr>
          <w:sz w:val="24"/>
          <w:szCs w:val="24"/>
        </w:rPr>
      </w:r>
      <w:r w:rsidR="003B5B36">
        <w:rPr>
          <w:sz w:val="24"/>
          <w:szCs w:val="24"/>
        </w:rPr>
        <w:fldChar w:fldCharType="separate"/>
      </w:r>
      <w:r w:rsidR="000276AB">
        <w:rPr>
          <w:sz w:val="24"/>
          <w:szCs w:val="24"/>
        </w:rPr>
        <w:t>2</w:t>
      </w:r>
      <w:r w:rsidR="003B5B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B5B36">
        <w:rPr>
          <w:sz w:val="24"/>
          <w:szCs w:val="24"/>
        </w:rPr>
        <w:fldChar w:fldCharType="begin"/>
      </w:r>
      <w:r w:rsidR="00D56F8C">
        <w:rPr>
          <w:sz w:val="24"/>
          <w:szCs w:val="24"/>
        </w:rPr>
        <w:instrText xml:space="preserve"> REF _Ref294695546 \r \h </w:instrText>
      </w:r>
      <w:r w:rsidR="003B5B36">
        <w:rPr>
          <w:sz w:val="24"/>
          <w:szCs w:val="24"/>
        </w:rPr>
      </w:r>
      <w:r w:rsidR="003B5B36">
        <w:rPr>
          <w:sz w:val="24"/>
          <w:szCs w:val="24"/>
        </w:rPr>
        <w:fldChar w:fldCharType="separate"/>
      </w:r>
      <w:r w:rsidR="000276AB">
        <w:rPr>
          <w:sz w:val="24"/>
          <w:szCs w:val="24"/>
        </w:rPr>
        <w:t xml:space="preserve"> 1.2.6 </w:t>
      </w:r>
      <w:r w:rsidR="003B5B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13F18">
              <w:rPr>
                <w:szCs w:val="24"/>
              </w:rPr>
              <w:t xml:space="preserve">/ОГРН </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B5B36">
        <w:rPr>
          <w:sz w:val="24"/>
          <w:szCs w:val="24"/>
        </w:rPr>
        <w:fldChar w:fldCharType="begin"/>
      </w:r>
      <w:r w:rsidR="00D56F8C">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B5B36">
        <w:rPr>
          <w:sz w:val="24"/>
          <w:szCs w:val="24"/>
        </w:rPr>
        <w:fldChar w:fldCharType="begin"/>
      </w:r>
      <w:r>
        <w:rPr>
          <w:sz w:val="24"/>
          <w:szCs w:val="24"/>
        </w:rPr>
        <w:instrText xml:space="preserve"> REF _Ref444168874 \r \h </w:instrText>
      </w:r>
      <w:r w:rsidR="003B5B36">
        <w:rPr>
          <w:sz w:val="24"/>
          <w:szCs w:val="24"/>
        </w:rPr>
      </w:r>
      <w:r w:rsidR="003B5B36">
        <w:rPr>
          <w:sz w:val="24"/>
          <w:szCs w:val="24"/>
        </w:rPr>
        <w:fldChar w:fldCharType="separate"/>
      </w:r>
      <w:r w:rsidR="000276AB">
        <w:rPr>
          <w:sz w:val="24"/>
          <w:szCs w:val="24"/>
        </w:rPr>
        <w:t>5.7.2</w:t>
      </w:r>
      <w:r w:rsidR="003B5B36">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B5B36">
        <w:rPr>
          <w:sz w:val="24"/>
          <w:szCs w:val="24"/>
        </w:rPr>
        <w:fldChar w:fldCharType="begin"/>
      </w:r>
      <w:r w:rsidR="00D90031">
        <w:rPr>
          <w:sz w:val="24"/>
          <w:szCs w:val="24"/>
        </w:rPr>
        <w:instrText xml:space="preserve"> REF _Ref440274159 \r \h </w:instrText>
      </w:r>
      <w:r w:rsidR="003B5B36">
        <w:rPr>
          <w:sz w:val="24"/>
          <w:szCs w:val="24"/>
        </w:rPr>
      </w:r>
      <w:r w:rsidR="003B5B36">
        <w:rPr>
          <w:sz w:val="24"/>
          <w:szCs w:val="24"/>
        </w:rPr>
        <w:fldChar w:fldCharType="separate"/>
      </w:r>
      <w:r w:rsidR="000276AB">
        <w:rPr>
          <w:sz w:val="24"/>
          <w:szCs w:val="24"/>
        </w:rPr>
        <w:t>4</w:t>
      </w:r>
      <w:r w:rsidR="003B5B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B5B36">
        <w:rPr>
          <w:vertAlign w:val="subscript"/>
        </w:rPr>
        <w:fldChar w:fldCharType="begin"/>
      </w:r>
      <w:r>
        <w:rPr>
          <w:vertAlign w:val="subscript"/>
        </w:rPr>
        <w:instrText xml:space="preserve"> REF _Ref440275279 \r \h </w:instrText>
      </w:r>
      <w:r w:rsidR="003B5B36">
        <w:rPr>
          <w:vertAlign w:val="subscript"/>
        </w:rPr>
      </w:r>
      <w:r w:rsidR="003B5B36">
        <w:rPr>
          <w:vertAlign w:val="subscript"/>
        </w:rPr>
        <w:fldChar w:fldCharType="separate"/>
      </w:r>
      <w:r w:rsidR="000276AB">
        <w:rPr>
          <w:vertAlign w:val="subscript"/>
        </w:rPr>
        <w:t>1.1.4</w:t>
      </w:r>
      <w:r w:rsidR="003B5B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B5B36">
        <w:rPr>
          <w:vertAlign w:val="subscript"/>
        </w:rPr>
        <w:fldChar w:fldCharType="begin"/>
      </w:r>
      <w:r>
        <w:rPr>
          <w:vertAlign w:val="subscript"/>
        </w:rPr>
        <w:instrText xml:space="preserve"> REF _Ref440275279 \r \h </w:instrText>
      </w:r>
      <w:r w:rsidR="003B5B36">
        <w:rPr>
          <w:vertAlign w:val="subscript"/>
        </w:rPr>
      </w:r>
      <w:r w:rsidR="003B5B36">
        <w:rPr>
          <w:vertAlign w:val="subscript"/>
        </w:rPr>
        <w:fldChar w:fldCharType="separate"/>
      </w:r>
      <w:r w:rsidR="000276AB">
        <w:rPr>
          <w:vertAlign w:val="subscript"/>
        </w:rPr>
        <w:t>1.1.4</w:t>
      </w:r>
      <w:r w:rsidR="003B5B3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B5B36">
        <w:rPr>
          <w:sz w:val="24"/>
          <w:szCs w:val="24"/>
        </w:rPr>
        <w:fldChar w:fldCharType="begin"/>
      </w:r>
      <w:r w:rsidR="00C718E2">
        <w:rPr>
          <w:sz w:val="24"/>
          <w:szCs w:val="24"/>
        </w:rPr>
        <w:instrText xml:space="preserve"> REF _Ref440271628 \r \h </w:instrText>
      </w:r>
      <w:r w:rsidR="003B5B36">
        <w:rPr>
          <w:sz w:val="24"/>
          <w:szCs w:val="24"/>
        </w:rPr>
      </w:r>
      <w:r w:rsidR="003B5B36">
        <w:rPr>
          <w:sz w:val="24"/>
          <w:szCs w:val="24"/>
        </w:rPr>
        <w:fldChar w:fldCharType="separate"/>
      </w:r>
      <w:r w:rsidR="000276AB">
        <w:rPr>
          <w:sz w:val="24"/>
          <w:szCs w:val="24"/>
        </w:rPr>
        <w:t>3.3.9</w:t>
      </w:r>
      <w:r w:rsidR="003B5B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B5B36">
        <w:rPr>
          <w:sz w:val="24"/>
          <w:szCs w:val="24"/>
        </w:rPr>
        <w:fldChar w:fldCharType="begin"/>
      </w:r>
      <w:r w:rsidR="00D90031">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B5B36">
        <w:rPr>
          <w:sz w:val="24"/>
          <w:szCs w:val="24"/>
        </w:rPr>
        <w:fldChar w:fldCharType="begin"/>
      </w:r>
      <w:r w:rsidR="00D90031">
        <w:rPr>
          <w:sz w:val="24"/>
          <w:szCs w:val="24"/>
        </w:rPr>
        <w:instrText xml:space="preserve"> REF _Ref440274337 \r \h </w:instrText>
      </w:r>
      <w:r w:rsidR="003B5B36">
        <w:rPr>
          <w:sz w:val="24"/>
          <w:szCs w:val="24"/>
        </w:rPr>
      </w:r>
      <w:r w:rsidR="003B5B36">
        <w:rPr>
          <w:sz w:val="24"/>
          <w:szCs w:val="24"/>
        </w:rPr>
        <w:fldChar w:fldCharType="separate"/>
      </w:r>
      <w:r w:rsidR="000276AB">
        <w:rPr>
          <w:sz w:val="24"/>
          <w:szCs w:val="24"/>
        </w:rPr>
        <w:t>5.2</w:t>
      </w:r>
      <w:r w:rsidR="003B5B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B5B36">
        <w:rPr>
          <w:sz w:val="24"/>
          <w:szCs w:val="24"/>
        </w:rPr>
        <w:fldChar w:fldCharType="begin"/>
      </w:r>
      <w:r w:rsidR="00D90031">
        <w:rPr>
          <w:sz w:val="24"/>
          <w:szCs w:val="24"/>
        </w:rPr>
        <w:instrText xml:space="preserve"> REF _Ref440274366 \r \h </w:instrText>
      </w:r>
      <w:r w:rsidR="003B5B36">
        <w:rPr>
          <w:sz w:val="24"/>
          <w:szCs w:val="24"/>
        </w:rPr>
      </w:r>
      <w:r w:rsidR="003B5B36">
        <w:rPr>
          <w:sz w:val="24"/>
          <w:szCs w:val="24"/>
        </w:rPr>
        <w:fldChar w:fldCharType="separate"/>
      </w:r>
      <w:r w:rsidR="000276AB">
        <w:rPr>
          <w:sz w:val="24"/>
          <w:szCs w:val="24"/>
        </w:rPr>
        <w:t>5.4</w:t>
      </w:r>
      <w:r w:rsidR="003B5B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B5B36">
        <w:rPr>
          <w:sz w:val="24"/>
          <w:szCs w:val="24"/>
        </w:rPr>
        <w:fldChar w:fldCharType="begin"/>
      </w:r>
      <w:r w:rsidR="00EA17A9">
        <w:rPr>
          <w:sz w:val="24"/>
          <w:szCs w:val="24"/>
        </w:rPr>
        <w:instrText xml:space="preserve"> REF _Ref440876703 \r \h </w:instrText>
      </w:r>
      <w:r w:rsidR="003B5B36">
        <w:rPr>
          <w:sz w:val="24"/>
          <w:szCs w:val="24"/>
        </w:rPr>
      </w:r>
      <w:r w:rsidR="003B5B36">
        <w:rPr>
          <w:sz w:val="24"/>
          <w:szCs w:val="24"/>
        </w:rPr>
        <w:fldChar w:fldCharType="separate"/>
      </w:r>
      <w:r w:rsidR="000276AB">
        <w:rPr>
          <w:sz w:val="24"/>
          <w:szCs w:val="24"/>
        </w:rPr>
        <w:t>3.3.10</w:t>
      </w:r>
      <w:r w:rsidR="003B5B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B5B36">
        <w:rPr>
          <w:sz w:val="24"/>
          <w:szCs w:val="24"/>
        </w:rPr>
        <w:fldChar w:fldCharType="begin"/>
      </w:r>
      <w:r>
        <w:rPr>
          <w:sz w:val="24"/>
          <w:szCs w:val="24"/>
        </w:rPr>
        <w:instrText xml:space="preserve"> REF _Ref55336310 \r \h </w:instrText>
      </w:r>
      <w:r w:rsidR="003B5B36">
        <w:rPr>
          <w:sz w:val="24"/>
          <w:szCs w:val="24"/>
        </w:rPr>
      </w:r>
      <w:r w:rsidR="003B5B36">
        <w:rPr>
          <w:sz w:val="24"/>
          <w:szCs w:val="24"/>
        </w:rPr>
        <w:fldChar w:fldCharType="separate"/>
      </w:r>
      <w:r w:rsidR="000276AB">
        <w:rPr>
          <w:sz w:val="24"/>
          <w:szCs w:val="24"/>
        </w:rPr>
        <w:t>5.1</w:t>
      </w:r>
      <w:r w:rsidR="003B5B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B5B36">
        <w:rPr>
          <w:sz w:val="24"/>
          <w:szCs w:val="24"/>
        </w:rPr>
        <w:fldChar w:fldCharType="begin"/>
      </w:r>
      <w:r w:rsidR="00CA1534">
        <w:rPr>
          <w:sz w:val="24"/>
          <w:szCs w:val="24"/>
        </w:rPr>
        <w:instrText xml:space="preserve"> REF _Ref440274337 \r \h </w:instrText>
      </w:r>
      <w:r w:rsidR="003B5B36">
        <w:rPr>
          <w:sz w:val="24"/>
          <w:szCs w:val="24"/>
        </w:rPr>
      </w:r>
      <w:r w:rsidR="003B5B36">
        <w:rPr>
          <w:sz w:val="24"/>
          <w:szCs w:val="24"/>
        </w:rPr>
        <w:fldChar w:fldCharType="separate"/>
      </w:r>
      <w:r w:rsidR="000276AB">
        <w:rPr>
          <w:sz w:val="24"/>
          <w:szCs w:val="24"/>
        </w:rPr>
        <w:t>5.2</w:t>
      </w:r>
      <w:r w:rsidR="003B5B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B5B36">
        <w:rPr>
          <w:sz w:val="24"/>
          <w:szCs w:val="24"/>
        </w:rPr>
        <w:fldChar w:fldCharType="begin"/>
      </w:r>
      <w:r w:rsidR="00CA1534">
        <w:rPr>
          <w:sz w:val="24"/>
          <w:szCs w:val="24"/>
        </w:rPr>
        <w:instrText xml:space="preserve"> REF _Ref440274366 \r \h </w:instrText>
      </w:r>
      <w:r w:rsidR="003B5B36">
        <w:rPr>
          <w:sz w:val="24"/>
          <w:szCs w:val="24"/>
        </w:rPr>
      </w:r>
      <w:r w:rsidR="003B5B36">
        <w:rPr>
          <w:sz w:val="24"/>
          <w:szCs w:val="24"/>
        </w:rPr>
        <w:fldChar w:fldCharType="separate"/>
      </w:r>
      <w:r w:rsidR="000276AB">
        <w:rPr>
          <w:sz w:val="24"/>
          <w:szCs w:val="24"/>
        </w:rPr>
        <w:t>5.4</w:t>
      </w:r>
      <w:r w:rsidR="003B5B36">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89C" w:rsidRDefault="00AE689C">
      <w:pPr>
        <w:spacing w:line="240" w:lineRule="auto"/>
      </w:pPr>
      <w:r>
        <w:separator/>
      </w:r>
    </w:p>
  </w:endnote>
  <w:endnote w:type="continuationSeparator" w:id="0">
    <w:p w:rsidR="00AE689C" w:rsidRDefault="00AE68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3B5B36">
    <w:pPr>
      <w:pStyle w:val="aff2"/>
      <w:framePr w:wrap="around" w:vAnchor="text" w:hAnchor="margin" w:xAlign="right" w:y="1"/>
      <w:rPr>
        <w:rStyle w:val="a6"/>
      </w:rPr>
    </w:pPr>
    <w:r>
      <w:rPr>
        <w:rStyle w:val="a6"/>
      </w:rPr>
      <w:fldChar w:fldCharType="begin"/>
    </w:r>
    <w:r w:rsidR="009548C6">
      <w:rPr>
        <w:rStyle w:val="a6"/>
      </w:rPr>
      <w:instrText xml:space="preserve">PAGE  </w:instrText>
    </w:r>
    <w:r>
      <w:rPr>
        <w:rStyle w:val="a6"/>
      </w:rPr>
      <w:fldChar w:fldCharType="end"/>
    </w:r>
  </w:p>
  <w:p w:rsidR="009548C6" w:rsidRDefault="009548C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FA0376" w:rsidRDefault="009548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B5B36" w:rsidRPr="00FA0376">
      <w:rPr>
        <w:sz w:val="16"/>
        <w:szCs w:val="16"/>
        <w:lang w:eastAsia="ru-RU"/>
      </w:rPr>
      <w:fldChar w:fldCharType="begin"/>
    </w:r>
    <w:r w:rsidRPr="00FA0376">
      <w:rPr>
        <w:sz w:val="16"/>
        <w:szCs w:val="16"/>
        <w:lang w:eastAsia="ru-RU"/>
      </w:rPr>
      <w:instrText xml:space="preserve"> PAGE </w:instrText>
    </w:r>
    <w:r w:rsidR="003B5B36" w:rsidRPr="00FA0376">
      <w:rPr>
        <w:sz w:val="16"/>
        <w:szCs w:val="16"/>
        <w:lang w:eastAsia="ru-RU"/>
      </w:rPr>
      <w:fldChar w:fldCharType="separate"/>
    </w:r>
    <w:r w:rsidR="000E457F">
      <w:rPr>
        <w:noProof/>
        <w:sz w:val="16"/>
        <w:szCs w:val="16"/>
        <w:lang w:eastAsia="ru-RU"/>
      </w:rPr>
      <w:t>4</w:t>
    </w:r>
    <w:r w:rsidR="003B5B36" w:rsidRPr="00FA0376">
      <w:rPr>
        <w:sz w:val="16"/>
        <w:szCs w:val="16"/>
        <w:lang w:eastAsia="ru-RU"/>
      </w:rPr>
      <w:fldChar w:fldCharType="end"/>
    </w:r>
  </w:p>
  <w:p w:rsidR="009548C6" w:rsidRPr="00EE0539" w:rsidRDefault="009548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E198A" w:rsidRPr="003E198A">
      <w:rPr>
        <w:sz w:val="18"/>
        <w:szCs w:val="18"/>
      </w:rPr>
      <w:t>Договора на выполнение работ по ремонту кранов и АГП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89C" w:rsidRDefault="00AE689C">
      <w:pPr>
        <w:spacing w:line="240" w:lineRule="auto"/>
      </w:pPr>
      <w:r>
        <w:separator/>
      </w:r>
    </w:p>
  </w:footnote>
  <w:footnote w:type="continuationSeparator" w:id="0">
    <w:p w:rsidR="00AE689C" w:rsidRDefault="00AE689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930031" w:rsidRDefault="009548C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1314"/>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457F"/>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4971"/>
    <w:rsid w:val="0019725C"/>
    <w:rsid w:val="001A1D23"/>
    <w:rsid w:val="001A3C31"/>
    <w:rsid w:val="001A6511"/>
    <w:rsid w:val="001A7C23"/>
    <w:rsid w:val="001B1DBF"/>
    <w:rsid w:val="001B69CE"/>
    <w:rsid w:val="001C01F9"/>
    <w:rsid w:val="001C325A"/>
    <w:rsid w:val="001C3A4B"/>
    <w:rsid w:val="001C3F34"/>
    <w:rsid w:val="001C4BB0"/>
    <w:rsid w:val="001C4D69"/>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0C5"/>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B5B36"/>
    <w:rsid w:val="003C090C"/>
    <w:rsid w:val="003C164F"/>
    <w:rsid w:val="003C2207"/>
    <w:rsid w:val="003C3CB6"/>
    <w:rsid w:val="003C4CB7"/>
    <w:rsid w:val="003D3D44"/>
    <w:rsid w:val="003D4D5E"/>
    <w:rsid w:val="003D726B"/>
    <w:rsid w:val="003D7C16"/>
    <w:rsid w:val="003E170D"/>
    <w:rsid w:val="003E198A"/>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129D"/>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12F1"/>
    <w:rsid w:val="004B4126"/>
    <w:rsid w:val="004B4872"/>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60A2"/>
    <w:rsid w:val="005D7AA7"/>
    <w:rsid w:val="005E12FD"/>
    <w:rsid w:val="005E3DD2"/>
    <w:rsid w:val="005E7B4E"/>
    <w:rsid w:val="005F2455"/>
    <w:rsid w:val="005F2732"/>
    <w:rsid w:val="005F2CCE"/>
    <w:rsid w:val="005F3722"/>
    <w:rsid w:val="005F514D"/>
    <w:rsid w:val="005F566D"/>
    <w:rsid w:val="005F7167"/>
    <w:rsid w:val="006008A2"/>
    <w:rsid w:val="00603444"/>
    <w:rsid w:val="00605806"/>
    <w:rsid w:val="0060721D"/>
    <w:rsid w:val="00612EAB"/>
    <w:rsid w:val="00613F18"/>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0E6F"/>
    <w:rsid w:val="00673C22"/>
    <w:rsid w:val="00673C59"/>
    <w:rsid w:val="0067458D"/>
    <w:rsid w:val="00676267"/>
    <w:rsid w:val="00680B79"/>
    <w:rsid w:val="00684527"/>
    <w:rsid w:val="00685336"/>
    <w:rsid w:val="00685381"/>
    <w:rsid w:val="006905F2"/>
    <w:rsid w:val="00695918"/>
    <w:rsid w:val="00696966"/>
    <w:rsid w:val="00696C96"/>
    <w:rsid w:val="006B08E2"/>
    <w:rsid w:val="006B3CF3"/>
    <w:rsid w:val="006B43A1"/>
    <w:rsid w:val="006B4939"/>
    <w:rsid w:val="006B6F6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34E32"/>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5776"/>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04FE"/>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841"/>
    <w:rsid w:val="00971C9F"/>
    <w:rsid w:val="00972AAA"/>
    <w:rsid w:val="00975C64"/>
    <w:rsid w:val="009820FB"/>
    <w:rsid w:val="00983F8A"/>
    <w:rsid w:val="0098480C"/>
    <w:rsid w:val="0098672B"/>
    <w:rsid w:val="0099066F"/>
    <w:rsid w:val="00992089"/>
    <w:rsid w:val="009948B4"/>
    <w:rsid w:val="00994D0F"/>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158F"/>
    <w:rsid w:val="009E24FD"/>
    <w:rsid w:val="009E319E"/>
    <w:rsid w:val="009E3750"/>
    <w:rsid w:val="009E5AF9"/>
    <w:rsid w:val="009E7216"/>
    <w:rsid w:val="009E7D7F"/>
    <w:rsid w:val="009F03AB"/>
    <w:rsid w:val="009F10B1"/>
    <w:rsid w:val="009F11EF"/>
    <w:rsid w:val="009F2BF9"/>
    <w:rsid w:val="009F4858"/>
    <w:rsid w:val="009F4DA0"/>
    <w:rsid w:val="009F593B"/>
    <w:rsid w:val="009F7119"/>
    <w:rsid w:val="00A00A57"/>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17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8C9"/>
    <w:rsid w:val="00AD3EBC"/>
    <w:rsid w:val="00AD4A9B"/>
    <w:rsid w:val="00AD4F60"/>
    <w:rsid w:val="00AD553C"/>
    <w:rsid w:val="00AE0F91"/>
    <w:rsid w:val="00AE107C"/>
    <w:rsid w:val="00AE1136"/>
    <w:rsid w:val="00AE54F9"/>
    <w:rsid w:val="00AE556B"/>
    <w:rsid w:val="00AE6158"/>
    <w:rsid w:val="00AE689C"/>
    <w:rsid w:val="00AE6F20"/>
    <w:rsid w:val="00AF70A9"/>
    <w:rsid w:val="00AF795A"/>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C6A"/>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365C"/>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52A3"/>
    <w:rsid w:val="00E91815"/>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0E3"/>
    <w:rsid w:val="00ED5414"/>
    <w:rsid w:val="00ED5C7C"/>
    <w:rsid w:val="00ED6E97"/>
    <w:rsid w:val="00EE0539"/>
    <w:rsid w:val="00EE2EFB"/>
    <w:rsid w:val="00EF05C8"/>
    <w:rsid w:val="00EF1023"/>
    <w:rsid w:val="00EF1559"/>
    <w:rsid w:val="00EF5BD1"/>
    <w:rsid w:val="00EF675E"/>
    <w:rsid w:val="00F00D29"/>
    <w:rsid w:val="00F017EB"/>
    <w:rsid w:val="00F0233C"/>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1DF1"/>
    <w:rsid w:val="00FB34FA"/>
    <w:rsid w:val="00FB55B8"/>
    <w:rsid w:val="00FB666F"/>
    <w:rsid w:val="00FB7116"/>
    <w:rsid w:val="00FB7C04"/>
    <w:rsid w:val="00FC1D5F"/>
    <w:rsid w:val="00FC4C06"/>
    <w:rsid w:val="00FC6D18"/>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Bogoley.V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F4205-86BA-430C-A5E0-0B4408E0F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84</Pages>
  <Words>23765</Words>
  <Characters>135461</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158909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72</cp:revision>
  <cp:lastPrinted>2016-03-10T11:59:00Z</cp:lastPrinted>
  <dcterms:created xsi:type="dcterms:W3CDTF">2016-01-15T08:52:00Z</dcterms:created>
  <dcterms:modified xsi:type="dcterms:W3CDTF">2016-06-16T08:15:00Z</dcterms:modified>
</cp:coreProperties>
</file>